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D9335">
      <w:pPr>
        <w:pStyle w:val="2"/>
        <w:rPr>
          <w:rFonts w:hint="eastAsia" w:ascii="宋体" w:hAnsi="宋体" w:eastAsia="宋体" w:cs="宋体"/>
          <w:b/>
          <w:bCs/>
          <w:snapToGrid w:val="0"/>
          <w:kern w:val="0"/>
          <w:sz w:val="24"/>
          <w:szCs w:val="24"/>
          <w:highlight w:val="none"/>
          <w:u w:val="none"/>
          <w:lang w:val="en-US" w:eastAsia="zh-CN" w:bidi="ar-SA"/>
        </w:rPr>
      </w:pPr>
      <w:bookmarkStart w:id="3" w:name="_GoBack"/>
      <w:bookmarkEnd w:id="3"/>
      <w:bookmarkStart w:id="0" w:name="_Hlk127283100"/>
      <w:bookmarkEnd w:id="0"/>
      <w:bookmarkStart w:id="1" w:name="_Hlk38570067"/>
      <w:bookmarkEnd w:id="1"/>
      <w:r>
        <w:rPr>
          <w:rFonts w:hint="eastAsia" w:ascii="宋体" w:hAnsi="宋体" w:eastAsia="宋体" w:cs="宋体"/>
          <w:b/>
          <w:bCs/>
          <w:snapToGrid w:val="0"/>
          <w:kern w:val="0"/>
          <w:sz w:val="24"/>
          <w:szCs w:val="24"/>
          <w:highlight w:val="none"/>
          <w:u w:val="none"/>
          <w:lang w:val="en-US" w:eastAsia="zh-CN" w:bidi="ar-SA"/>
        </w:rPr>
        <w:t>附件一：货物需求一览表</w:t>
      </w:r>
    </w:p>
    <w:p w14:paraId="4879A9BE">
      <w:pPr>
        <w:pStyle w:val="2"/>
        <w:rPr>
          <w:rFonts w:hint="eastAsia" w:ascii="宋体" w:hAnsi="宋体" w:eastAsia="宋体" w:cs="宋体"/>
          <w:b/>
          <w:bCs/>
          <w:snapToGrid w:val="0"/>
          <w:kern w:val="0"/>
          <w:sz w:val="24"/>
          <w:szCs w:val="24"/>
          <w:highlight w:val="none"/>
          <w:u w:val="none"/>
          <w:lang w:val="en-US" w:eastAsia="zh-CN" w:bidi="ar-SA"/>
        </w:rPr>
      </w:pPr>
    </w:p>
    <w:p w14:paraId="043D062E">
      <w:pPr>
        <w:pStyle w:val="2"/>
        <w:rPr>
          <w:rFonts w:hint="eastAsia" w:ascii="宋体" w:hAnsi="宋体" w:eastAsia="宋体" w:cs="宋体"/>
          <w:b/>
          <w:bCs/>
          <w:snapToGrid w:val="0"/>
          <w:kern w:val="0"/>
          <w:sz w:val="24"/>
          <w:szCs w:val="24"/>
          <w:highlight w:val="none"/>
          <w:u w:val="none"/>
          <w:lang w:val="en-US" w:eastAsia="zh-CN" w:bidi="ar-SA"/>
        </w:rPr>
      </w:pPr>
    </w:p>
    <w:p w14:paraId="7BF159C0">
      <w:pPr>
        <w:pStyle w:val="2"/>
        <w:jc w:val="center"/>
        <w:rPr>
          <w:rFonts w:hint="eastAsia" w:ascii="宋体" w:hAnsi="宋体" w:eastAsia="宋体" w:cs="宋体"/>
          <w:b/>
          <w:bCs/>
          <w:snapToGrid w:val="0"/>
          <w:kern w:val="0"/>
          <w:sz w:val="24"/>
          <w:szCs w:val="24"/>
          <w:highlight w:val="none"/>
          <w:u w:val="none"/>
          <w:lang w:val="en-US" w:eastAsia="zh-CN" w:bidi="ar-SA"/>
        </w:rPr>
      </w:pPr>
      <w:r>
        <w:rPr>
          <w:rFonts w:hint="eastAsia" w:ascii="宋体" w:hAnsi="宋体" w:eastAsia="宋体" w:cs="宋体"/>
          <w:b/>
          <w:bCs/>
          <w:snapToGrid w:val="0"/>
          <w:kern w:val="0"/>
          <w:sz w:val="24"/>
          <w:szCs w:val="24"/>
          <w:highlight w:val="none"/>
          <w:u w:val="none"/>
          <w:lang w:val="en-US" w:eastAsia="zh-CN" w:bidi="ar-SA"/>
        </w:rPr>
        <w:t>另附</w:t>
      </w:r>
    </w:p>
    <w:p w14:paraId="633F6CD6">
      <w:pPr>
        <w:pStyle w:val="2"/>
        <w:jc w:val="left"/>
        <w:rPr>
          <w:rFonts w:hint="default" w:ascii="宋体" w:hAnsi="宋体" w:eastAsia="宋体" w:cs="宋体"/>
          <w:b/>
          <w:bCs/>
          <w:snapToGrid w:val="0"/>
          <w:kern w:val="0"/>
          <w:sz w:val="21"/>
          <w:szCs w:val="21"/>
          <w:highlight w:val="none"/>
          <w:u w:val="none"/>
          <w:lang w:val="en-US" w:eastAsia="zh-CN" w:bidi="ar-SA"/>
        </w:rPr>
      </w:pPr>
      <w:r>
        <w:rPr>
          <w:rFonts w:hint="eastAsia" w:ascii="宋体" w:hAnsi="宋体" w:eastAsia="宋体" w:cs="宋体"/>
          <w:b/>
          <w:bCs/>
          <w:snapToGrid w:val="0"/>
          <w:kern w:val="0"/>
          <w:sz w:val="21"/>
          <w:szCs w:val="21"/>
          <w:highlight w:val="none"/>
          <w:u w:val="none"/>
          <w:lang w:val="en-US" w:eastAsia="zh-CN" w:bidi="ar-SA"/>
        </w:rPr>
        <w:t>注</w:t>
      </w:r>
    </w:p>
    <w:p w14:paraId="6647FDEB">
      <w:pPr>
        <w:pStyle w:val="2"/>
        <w:jc w:val="left"/>
        <w:rPr>
          <w:rFonts w:hint="eastAsia" w:ascii="宋体" w:hAnsi="宋体" w:eastAsia="宋体" w:cs="宋体"/>
          <w:b/>
          <w:bCs/>
          <w:snapToGrid w:val="0"/>
          <w:kern w:val="0"/>
          <w:sz w:val="21"/>
          <w:szCs w:val="21"/>
          <w:highlight w:val="none"/>
          <w:u w:val="none"/>
          <w:lang w:val="en-US" w:eastAsia="zh-CN" w:bidi="ar-SA"/>
        </w:rPr>
      </w:pPr>
    </w:p>
    <w:p w14:paraId="1720D298">
      <w:pPr>
        <w:adjustRightInd w:val="0"/>
        <w:snapToGrid w:val="0"/>
        <w:spacing w:line="360" w:lineRule="auto"/>
        <w:jc w:val="left"/>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1、</w:t>
      </w:r>
      <w:r>
        <w:rPr>
          <w:rFonts w:hint="default" w:ascii="宋体" w:hAnsi="宋体" w:eastAsia="宋体" w:cs="宋体"/>
          <w:b/>
          <w:bCs/>
          <w:i w:val="0"/>
          <w:iCs w:val="0"/>
          <w:color w:val="000000"/>
          <w:kern w:val="0"/>
          <w:sz w:val="21"/>
          <w:szCs w:val="21"/>
          <w:highlight w:val="none"/>
          <w:u w:val="none"/>
          <w:lang w:val="en-US" w:eastAsia="zh-CN" w:bidi="ar"/>
        </w:rPr>
        <w:t>投标人的投标报价和各分项报价不得超出对应最高投标限价和分项最高限价，否则将视为无效报价；</w:t>
      </w:r>
    </w:p>
    <w:p w14:paraId="13860F2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2、本次框架招标各投标人入围后，各标段采购合同价为本标段入围供应商各分项报价的最低值，各标段入围供应商日常管理按照采购合同执行。</w:t>
      </w:r>
    </w:p>
    <w:p w14:paraId="153FF2E5">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 xml:space="preserve"> </w:t>
      </w:r>
      <w:r>
        <w:rPr>
          <w:rFonts w:hint="eastAsia" w:ascii="宋体" w:hAnsi="宋体" w:cs="宋体"/>
          <w:b/>
          <w:bCs/>
          <w:i w:val="0"/>
          <w:iCs w:val="0"/>
          <w:color w:val="000000"/>
          <w:kern w:val="0"/>
          <w:sz w:val="21"/>
          <w:szCs w:val="21"/>
          <w:highlight w:val="none"/>
          <w:u w:val="none"/>
          <w:lang w:val="en-US" w:eastAsia="zh-CN" w:bidi="ar"/>
        </w:rPr>
        <w:t xml:space="preserve"> </w:t>
      </w:r>
      <w:r>
        <w:rPr>
          <w:rFonts w:hint="eastAsia" w:ascii="宋体" w:hAnsi="宋体" w:eastAsia="宋体" w:cs="宋体"/>
          <w:b/>
          <w:bCs/>
          <w:i w:val="0"/>
          <w:iCs w:val="0"/>
          <w:color w:val="000000"/>
          <w:kern w:val="0"/>
          <w:sz w:val="21"/>
          <w:szCs w:val="21"/>
          <w:highlight w:val="none"/>
          <w:u w:val="none"/>
          <w:lang w:val="en-US" w:eastAsia="zh-CN" w:bidi="ar"/>
        </w:rPr>
        <w:t>例如：1标段入围A、B、C三家供应商共两项货物：A供应商第一项货物报价为1元、第二项货物报价为3元；B供应商第一项货物报价为2元、第二项货物报价为1元；C供应商第一项货物报价为4元、第二项货物报价为2元，最终三家供应商的供货价统一为：A供应商第一项货物报价1元加B供应商第二项货物报价1元等于2元。</w:t>
      </w:r>
    </w:p>
    <w:p w14:paraId="72F1B51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3</w:t>
      </w:r>
      <w:r>
        <w:rPr>
          <w:rFonts w:hint="eastAsia" w:ascii="宋体" w:hAnsi="宋体" w:eastAsia="宋体" w:cs="宋体"/>
          <w:b/>
          <w:bCs/>
          <w:i w:val="0"/>
          <w:iCs w:val="0"/>
          <w:color w:val="000000"/>
          <w:kern w:val="0"/>
          <w:sz w:val="21"/>
          <w:szCs w:val="21"/>
          <w:highlight w:val="none"/>
          <w:u w:val="none"/>
          <w:lang w:val="en-US" w:eastAsia="zh-CN" w:bidi="ar"/>
        </w:rPr>
        <w:t>、如有特殊产品的，在本次明细表里没有的，属于同类产品，按照相应市场价格据实结算。</w:t>
      </w:r>
    </w:p>
    <w:p w14:paraId="6C833713">
      <w:pPr>
        <w:pStyle w:val="2"/>
        <w:rPr>
          <w:rFonts w:hint="default"/>
          <w:lang w:val="en-US" w:eastAsia="zh-CN"/>
        </w:rPr>
        <w:sectPr>
          <w:headerReference r:id="rId3" w:type="default"/>
          <w:footerReference r:id="rId4" w:type="default"/>
          <w:pgSz w:w="11905" w:h="16838"/>
          <w:pgMar w:top="1474" w:right="1418" w:bottom="1418" w:left="1418" w:header="1021" w:footer="1021" w:gutter="0"/>
          <w:pgNumType w:fmt="decimal"/>
          <w:cols w:space="0" w:num="1"/>
          <w:docGrid w:linePitch="360" w:charSpace="0"/>
        </w:sectPr>
      </w:pPr>
      <w:r>
        <w:rPr>
          <w:rFonts w:hint="eastAsia" w:ascii="宋体" w:hAnsi="宋体" w:cs="宋体"/>
          <w:b/>
          <w:bCs/>
          <w:i w:val="0"/>
          <w:iCs w:val="0"/>
          <w:color w:val="000000"/>
          <w:kern w:val="0"/>
          <w:sz w:val="21"/>
          <w:szCs w:val="21"/>
          <w:highlight w:val="none"/>
          <w:u w:val="none"/>
          <w:lang w:val="en-US" w:eastAsia="zh-CN" w:bidi="ar"/>
        </w:rPr>
        <w:t>4</w:t>
      </w:r>
      <w:r>
        <w:rPr>
          <w:rFonts w:hint="eastAsia" w:ascii="宋体" w:hAnsi="宋体" w:eastAsia="宋体" w:cs="宋体"/>
          <w:b/>
          <w:bCs/>
          <w:i w:val="0"/>
          <w:iCs w:val="0"/>
          <w:color w:val="000000"/>
          <w:kern w:val="0"/>
          <w:sz w:val="21"/>
          <w:szCs w:val="21"/>
          <w:highlight w:val="none"/>
          <w:u w:val="none"/>
          <w:lang w:val="en-US" w:eastAsia="zh-CN" w:bidi="ar"/>
        </w:rPr>
        <w:t>、如技术规范书中设备到货时间与询比采购文件中时间不一致，以询比采购文件中要求的到货时间为准。</w:t>
      </w:r>
    </w:p>
    <w:p w14:paraId="728232C0">
      <w:pPr>
        <w:pStyle w:val="2"/>
        <w:rPr>
          <w:rFonts w:hint="eastAsia"/>
        </w:rPr>
      </w:pPr>
    </w:p>
    <w:p w14:paraId="7A03CED0">
      <w:pPr>
        <w:pStyle w:val="46"/>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5BD991BA">
      <w:pPr>
        <w:spacing w:line="360" w:lineRule="auto"/>
        <w:jc w:val="center"/>
        <w:rPr>
          <w:rFonts w:hint="eastAsia" w:ascii="宋体" w:hAnsi="宋体" w:eastAsia="宋体" w:cs="宋体"/>
          <w:b/>
          <w:bCs/>
          <w:sz w:val="32"/>
          <w:szCs w:val="32"/>
          <w:highlight w:val="none"/>
        </w:rPr>
      </w:pPr>
      <w:bookmarkStart w:id="2" w:name="_Toc4792"/>
      <w:r>
        <w:rPr>
          <w:rFonts w:hint="eastAsia" w:ascii="宋体" w:hAnsi="宋体" w:eastAsia="宋体" w:cs="宋体"/>
          <w:b/>
          <w:bCs/>
          <w:sz w:val="32"/>
          <w:szCs w:val="32"/>
          <w:highlight w:val="none"/>
        </w:rPr>
        <w:t>法定代表人（单位负责人）身份证明</w:t>
      </w:r>
    </w:p>
    <w:p w14:paraId="79BFA46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（适用于无委托代理人的情况）</w:t>
      </w:r>
    </w:p>
    <w:p w14:paraId="46081932">
      <w:pPr>
        <w:spacing w:line="360" w:lineRule="auto"/>
        <w:rPr>
          <w:rFonts w:hint="eastAsia" w:ascii="宋体" w:hAnsi="宋体" w:eastAsia="宋体" w:cs="宋体"/>
          <w:sz w:val="24"/>
          <w:szCs w:val="24"/>
          <w:highlight w:val="none"/>
        </w:rPr>
      </w:pPr>
    </w:p>
    <w:p w14:paraId="2EE832CD">
      <w:pPr>
        <w:spacing w:line="360" w:lineRule="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u w:val="single"/>
          <w:lang w:val="en-US" w:eastAsia="zh-CN"/>
        </w:rPr>
        <w:t xml:space="preserve">          </w:t>
      </w:r>
    </w:p>
    <w:p w14:paraId="7AC5FE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p>
    <w:p w14:paraId="10A3D07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（投标人名称）的法定代表人（单位负责人）。</w:t>
      </w:r>
    </w:p>
    <w:p w14:paraId="1228C00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4A022B7">
      <w:pPr>
        <w:spacing w:line="360" w:lineRule="auto"/>
        <w:rPr>
          <w:rFonts w:hint="eastAsia" w:ascii="宋体" w:hAnsi="宋体" w:eastAsia="宋体" w:cs="宋体"/>
          <w:sz w:val="24"/>
          <w:szCs w:val="24"/>
          <w:highlight w:val="none"/>
        </w:rPr>
      </w:pPr>
    </w:p>
    <w:p w14:paraId="4DC23B1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附：法定代表人（单位负责人）身份证正反面复印件。</w:t>
      </w:r>
    </w:p>
    <w:p w14:paraId="04E629F9">
      <w:pPr>
        <w:spacing w:line="360" w:lineRule="auto"/>
        <w:rPr>
          <w:rFonts w:hint="eastAsia" w:ascii="宋体" w:hAnsi="宋体" w:eastAsia="宋体" w:cs="宋体"/>
          <w:sz w:val="24"/>
          <w:szCs w:val="24"/>
          <w:highlight w:val="none"/>
        </w:rPr>
      </w:pPr>
    </w:p>
    <w:p w14:paraId="4A7DEDA9">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48" name="圆角矩形 4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wps:txbx>
                      <wps:bodyPr upright="1"/>
                    </wps:wsp>
                  </a:graphicData>
                </a:graphic>
              </wp:anchor>
            </w:drawing>
          </mc:Choice>
          <mc:Fallback>
            <w:pict>
              <v:roundrect id="_x0000_s1026" o:spid="_x0000_s1026" o:spt="2" style="position:absolute;left:0pt;margin-left:211.9pt;margin-top:8.55pt;height:108.75pt;width:186.75pt;z-index:251663360;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D9CcudJAIAAFgEAAAOAAAAAAAAAAEAIAAAACkBAABkcnMvZTJvRG9jLnhtbFBLBQYAAAAA&#10;BgAGAFkBAAC/BQAAAAA=&#10;">
                <v:fill on="t" focussize="0,0"/>
                <v:stroke color="#000000" joinstyle="round" dashstyle="dash"/>
                <v:imagedata o:title=""/>
                <o:lock v:ext="edit" aspectratio="f"/>
                <v:textbo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49" name="圆角矩形 49"/>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2336;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EWtNjYAAAACQEAAA8AAAAAAAAAAQAgAAAAIgAAAGRycy9kb3ducmV2LnhtbFBLAQIUABQAAAAI&#10;AIdO4kDjiG3dJgIAAFgEAAAOAAAAAAAAAAEAIAAAACcBAABkcnMvZTJvRG9jLnhtbFBLBQYAAAAA&#10;BgAGAFkBAAC/BQAAAAA=&#10;">
                <v:fill on="t" focussize="0,0"/>
                <v:stroke color="#0D0D0D" joinstyle="round" dashstyle="dash"/>
                <v:imagedata o:title=""/>
                <o:lock v:ext="edit" aspectratio="f"/>
                <v:textbo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v:textbox>
              </v:roundrect>
            </w:pict>
          </mc:Fallback>
        </mc:AlternateContent>
      </w:r>
    </w:p>
    <w:p w14:paraId="0310E643">
      <w:pPr>
        <w:spacing w:line="360" w:lineRule="auto"/>
        <w:rPr>
          <w:rFonts w:hint="eastAsia" w:ascii="宋体" w:hAnsi="宋体" w:eastAsia="宋体" w:cs="宋体"/>
          <w:sz w:val="24"/>
          <w:szCs w:val="24"/>
          <w:highlight w:val="none"/>
        </w:rPr>
      </w:pPr>
    </w:p>
    <w:p w14:paraId="59CC77E5">
      <w:pPr>
        <w:spacing w:line="360" w:lineRule="auto"/>
        <w:rPr>
          <w:rFonts w:hint="eastAsia" w:ascii="宋体" w:hAnsi="宋体" w:eastAsia="宋体" w:cs="宋体"/>
          <w:sz w:val="24"/>
          <w:szCs w:val="24"/>
          <w:highlight w:val="none"/>
        </w:rPr>
      </w:pPr>
    </w:p>
    <w:p w14:paraId="58641084">
      <w:pPr>
        <w:spacing w:line="360" w:lineRule="auto"/>
        <w:rPr>
          <w:rFonts w:hint="eastAsia" w:ascii="宋体" w:hAnsi="宋体" w:eastAsia="宋体" w:cs="宋体"/>
          <w:sz w:val="24"/>
          <w:szCs w:val="24"/>
          <w:highlight w:val="none"/>
        </w:rPr>
      </w:pPr>
    </w:p>
    <w:p w14:paraId="2FE36698">
      <w:pPr>
        <w:spacing w:line="360" w:lineRule="auto"/>
        <w:rPr>
          <w:rFonts w:hint="eastAsia" w:ascii="宋体" w:hAnsi="宋体" w:eastAsia="宋体" w:cs="宋体"/>
          <w:sz w:val="24"/>
          <w:szCs w:val="24"/>
          <w:highlight w:val="none"/>
        </w:rPr>
      </w:pPr>
    </w:p>
    <w:p w14:paraId="0331CEEF">
      <w:pPr>
        <w:spacing w:line="360" w:lineRule="auto"/>
        <w:rPr>
          <w:rFonts w:hint="eastAsia" w:ascii="宋体" w:hAnsi="宋体" w:eastAsia="宋体" w:cs="宋体"/>
          <w:sz w:val="24"/>
          <w:szCs w:val="24"/>
          <w:highlight w:val="none"/>
        </w:rPr>
      </w:pPr>
    </w:p>
    <w:p w14:paraId="316DD9C9">
      <w:pPr>
        <w:spacing w:line="360" w:lineRule="auto"/>
        <w:rPr>
          <w:rFonts w:hint="eastAsia" w:ascii="宋体" w:hAnsi="宋体" w:eastAsia="宋体" w:cs="宋体"/>
          <w:sz w:val="24"/>
          <w:szCs w:val="24"/>
          <w:highlight w:val="none"/>
        </w:rPr>
      </w:pPr>
    </w:p>
    <w:p w14:paraId="47427D9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67EB0DF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3B2563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5F46A09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01A709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月   日</w:t>
      </w:r>
    </w:p>
    <w:p w14:paraId="67421A43">
      <w:pPr>
        <w:widowControl/>
        <w:jc w:val="center"/>
        <w:rPr>
          <w:rFonts w:hint="eastAsia" w:ascii="宋体" w:hAnsi="宋体"/>
          <w:b/>
          <w:sz w:val="28"/>
          <w:szCs w:val="28"/>
          <w:highlight w:val="none"/>
        </w:rPr>
      </w:pPr>
    </w:p>
    <w:p w14:paraId="3F55B503">
      <w:pPr>
        <w:pStyle w:val="2"/>
        <w:rPr>
          <w:rFonts w:hint="eastAsia" w:ascii="宋体" w:hAnsi="宋体"/>
          <w:b/>
          <w:sz w:val="28"/>
          <w:szCs w:val="28"/>
          <w:highlight w:val="none"/>
        </w:rPr>
      </w:pPr>
    </w:p>
    <w:p w14:paraId="5C102252">
      <w:pPr>
        <w:pStyle w:val="2"/>
        <w:rPr>
          <w:rFonts w:hint="eastAsia" w:ascii="宋体" w:hAnsi="宋体"/>
          <w:b/>
          <w:sz w:val="28"/>
          <w:szCs w:val="28"/>
          <w:highlight w:val="none"/>
        </w:rPr>
      </w:pPr>
    </w:p>
    <w:p w14:paraId="4AD6ADF3">
      <w:pPr>
        <w:pStyle w:val="2"/>
        <w:rPr>
          <w:rFonts w:hint="eastAsia" w:ascii="宋体" w:hAnsi="宋体"/>
          <w:b/>
          <w:sz w:val="28"/>
          <w:szCs w:val="28"/>
          <w:highlight w:val="none"/>
        </w:rPr>
      </w:pPr>
    </w:p>
    <w:p w14:paraId="5693F521">
      <w:pPr>
        <w:pStyle w:val="2"/>
        <w:rPr>
          <w:rFonts w:hint="eastAsia" w:ascii="宋体" w:hAnsi="宋体"/>
          <w:b/>
          <w:sz w:val="28"/>
          <w:szCs w:val="28"/>
          <w:highlight w:val="none"/>
        </w:rPr>
      </w:pPr>
    </w:p>
    <w:p w14:paraId="140F534B">
      <w:pPr>
        <w:pStyle w:val="2"/>
        <w:rPr>
          <w:rFonts w:hint="eastAsia" w:ascii="宋体" w:hAnsi="宋体"/>
          <w:b/>
          <w:sz w:val="28"/>
          <w:szCs w:val="28"/>
          <w:highlight w:val="none"/>
        </w:rPr>
      </w:pPr>
    </w:p>
    <w:p w14:paraId="25DB1116">
      <w:pPr>
        <w:pStyle w:val="2"/>
        <w:rPr>
          <w:rFonts w:hint="eastAsia" w:ascii="宋体" w:hAnsi="宋体"/>
          <w:b/>
          <w:sz w:val="28"/>
          <w:szCs w:val="28"/>
          <w:highlight w:val="none"/>
        </w:rPr>
      </w:pPr>
    </w:p>
    <w:p w14:paraId="6D9A8DDD">
      <w:pPr>
        <w:pStyle w:val="2"/>
        <w:rPr>
          <w:rFonts w:hint="eastAsia" w:ascii="宋体" w:hAnsi="宋体"/>
          <w:b/>
          <w:sz w:val="28"/>
          <w:szCs w:val="28"/>
          <w:highlight w:val="none"/>
        </w:rPr>
      </w:pPr>
    </w:p>
    <w:p w14:paraId="57710FCB">
      <w:pPr>
        <w:widowControl/>
        <w:jc w:val="both"/>
        <w:rPr>
          <w:rFonts w:hint="eastAsia" w:ascii="宋体" w:hAnsi="宋体"/>
          <w:b/>
          <w:sz w:val="28"/>
          <w:szCs w:val="28"/>
          <w:highlight w:val="none"/>
        </w:rPr>
      </w:pPr>
    </w:p>
    <w:p w14:paraId="619803B0">
      <w:pPr>
        <w:spacing w:line="360" w:lineRule="auto"/>
        <w:jc w:val="center"/>
        <w:rPr>
          <w:rFonts w:hint="eastAsia" w:ascii="宋体" w:hAnsi="宋体" w:eastAsia="宋体" w:cs="宋体"/>
          <w:b/>
          <w:bCs/>
          <w:sz w:val="32"/>
          <w:szCs w:val="32"/>
          <w:highlight w:val="none"/>
        </w:rPr>
      </w:pPr>
    </w:p>
    <w:p w14:paraId="42380A1F">
      <w:pPr>
        <w:spacing w:line="360" w:lineRule="auto"/>
        <w:jc w:val="center"/>
        <w:rPr>
          <w:rFonts w:hint="eastAsia" w:ascii="宋体" w:hAnsi="宋体" w:eastAsia="宋体" w:cs="宋体"/>
          <w:b/>
          <w:bCs/>
          <w:sz w:val="32"/>
          <w:szCs w:val="32"/>
          <w:highlight w:val="none"/>
        </w:rPr>
      </w:pPr>
    </w:p>
    <w:p w14:paraId="1FFC566A">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法人代表授权委托书</w:t>
      </w:r>
    </w:p>
    <w:p w14:paraId="2B36F1D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（适用于有委托代理人的情况）</w:t>
      </w:r>
    </w:p>
    <w:p w14:paraId="51FA5E59">
      <w:pPr>
        <w:spacing w:line="36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本人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（姓名）系</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（投标人名称）的法定代表人（单位负责人），现委托</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（姓名）为我方代理人。代理人根据授权，以我方名义签署、澄清、说明、补正、递交、撤回、修改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（项目名称）</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(项目编号)(如有标段号)报名资料、投标文件、签订合同和处理有关事宜，其法律后果由我方承担。</w:t>
      </w:r>
    </w:p>
    <w:p w14:paraId="7636F465">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委托期限：</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。（可参考：自本委托书签署之日起至</w:t>
      </w:r>
      <w:r>
        <w:rPr>
          <w:rFonts w:hint="eastAsia" w:ascii="宋体" w:hAnsi="宋体" w:eastAsia="宋体" w:cs="宋体"/>
          <w:sz w:val="22"/>
          <w:szCs w:val="22"/>
          <w:highlight w:val="none"/>
          <w:lang w:eastAsia="zh-CN"/>
        </w:rPr>
        <w:t>投标</w:t>
      </w:r>
      <w:r>
        <w:rPr>
          <w:rFonts w:hint="eastAsia" w:ascii="宋体" w:hAnsi="宋体" w:eastAsia="宋体" w:cs="宋体"/>
          <w:sz w:val="22"/>
          <w:szCs w:val="22"/>
          <w:highlight w:val="none"/>
        </w:rPr>
        <w:t>文件有效期满）</w:t>
      </w:r>
    </w:p>
    <w:p w14:paraId="60FF9ABE">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代理人无转委托权。                                                        </w:t>
      </w:r>
    </w:p>
    <w:p w14:paraId="446FA50A">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附：法定代表人（单位负责人）身份证正反面复印件。</w:t>
      </w:r>
    </w:p>
    <w:p w14:paraId="7559CDF5">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50" name="圆角矩形 5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66540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CgsJEtJAIAAFgEAAAOAAAAAAAAAAEAIAAAACkBAABkcnMvZTJvRG9jLnhtbFBLBQYAAAAA&#10;BgAGAFkBAAC/BQAAAAA=&#10;">
                <v:fill on="t" focussize="0,0"/>
                <v:stroke color="#000000" joinstyle="round" dashstyle="dash"/>
                <v:imagedata o:title=""/>
                <o:lock v:ext="edit" aspectratio="f"/>
                <v:textbo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51" name="圆角矩形 5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438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Ra02NgAAAAJAQAADwAAAAAAAAABACAAAAAiAAAAZHJzL2Rvd25yZXYueG1sUEsBAhQAFAAAAAgA&#10;h07iQL4xN20lAgAAWAQAAA4AAAAAAAAAAQAgAAAAJwEAAGRycy9lMm9Eb2MueG1sUEsFBgAAAAAG&#10;AAYAWQEAAL4FAAAAAA==&#10;">
                <v:fill on="t" focussize="0,0"/>
                <v:stroke color="#0D0D0D" joinstyle="round" dashstyle="dash"/>
                <v:imagedata o:title=""/>
                <o:lock v:ext="edit" aspectratio="f"/>
                <v:textbo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v:textbox>
              </v:roundrect>
            </w:pict>
          </mc:Fallback>
        </mc:AlternateContent>
      </w:r>
    </w:p>
    <w:p w14:paraId="7D789300">
      <w:pPr>
        <w:spacing w:line="360" w:lineRule="auto"/>
        <w:rPr>
          <w:rFonts w:hint="eastAsia" w:ascii="宋体" w:hAnsi="宋体" w:eastAsia="宋体" w:cs="宋体"/>
          <w:sz w:val="24"/>
          <w:szCs w:val="24"/>
          <w:highlight w:val="none"/>
        </w:rPr>
      </w:pPr>
    </w:p>
    <w:p w14:paraId="644DFD56">
      <w:pPr>
        <w:spacing w:line="360" w:lineRule="auto"/>
        <w:rPr>
          <w:rFonts w:hint="eastAsia" w:ascii="宋体" w:hAnsi="宋体" w:eastAsia="宋体" w:cs="宋体"/>
          <w:sz w:val="24"/>
          <w:szCs w:val="24"/>
          <w:highlight w:val="none"/>
        </w:rPr>
      </w:pPr>
    </w:p>
    <w:p w14:paraId="4C3B37BD">
      <w:pPr>
        <w:spacing w:line="360" w:lineRule="auto"/>
        <w:rPr>
          <w:rFonts w:hint="eastAsia" w:ascii="宋体" w:hAnsi="宋体" w:eastAsia="宋体" w:cs="宋体"/>
          <w:sz w:val="24"/>
          <w:szCs w:val="24"/>
          <w:highlight w:val="none"/>
        </w:rPr>
      </w:pPr>
    </w:p>
    <w:p w14:paraId="6CA2D0F2">
      <w:pPr>
        <w:spacing w:line="360" w:lineRule="auto"/>
        <w:rPr>
          <w:rFonts w:hint="eastAsia" w:ascii="宋体" w:hAnsi="宋体" w:eastAsia="宋体" w:cs="宋体"/>
          <w:sz w:val="24"/>
          <w:szCs w:val="24"/>
          <w:highlight w:val="none"/>
        </w:rPr>
      </w:pPr>
    </w:p>
    <w:p w14:paraId="103C198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附：委托代理人身份证正反面复印件。</w: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2720340</wp:posOffset>
                </wp:positionH>
                <wp:positionV relativeFrom="paragraph">
                  <wp:posOffset>236855</wp:posOffset>
                </wp:positionV>
                <wp:extent cx="2371725" cy="1381125"/>
                <wp:effectExtent l="5080" t="4445" r="15875" b="16510"/>
                <wp:wrapNone/>
                <wp:docPr id="4" name="圆角矩形 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wps:txbx>
                      <wps:bodyPr upright="1"/>
                    </wps:wsp>
                  </a:graphicData>
                </a:graphic>
              </wp:anchor>
            </w:drawing>
          </mc:Choice>
          <mc:Fallback>
            <w:pict>
              <v:roundrect id="_x0000_s1026" o:spid="_x0000_s1026" o:spt="2" style="position:absolute;left:0pt;margin-left:214.2pt;margin-top:18.65pt;height:108.75pt;width:186.75pt;z-index:251667456;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F82VHbAAAACgEAAA8AAAAAAAAAAQAgAAAAIgAAAGRycy9kb3ducmV2LnhtbFBLAQIUABQAAAAI&#10;AIdO4kCP5QI1IwIAAFYEAAAOAAAAAAAAAAEAIAAAACoBAABkcnMvZTJvRG9jLnhtbFBLBQYAAAAA&#10;BgAGAFkBAAC/BQAAAAA=&#10;">
                <v:fill on="t" focussize="0,0"/>
                <v:stroke color="#000000" joinstyle="round" dashstyle="dash"/>
                <v:imagedata o:title=""/>
                <o:lock v:ext="edit" aspectratio="f"/>
                <v:textbo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234315</wp:posOffset>
                </wp:positionH>
                <wp:positionV relativeFrom="paragraph">
                  <wp:posOffset>236855</wp:posOffset>
                </wp:positionV>
                <wp:extent cx="2371725" cy="1381125"/>
                <wp:effectExtent l="5080" t="4445" r="15875" b="16510"/>
                <wp:wrapNone/>
                <wp:docPr id="5" name="圆角矩形 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wps:txbx>
                      <wps:bodyPr upright="1"/>
                    </wps:wsp>
                  </a:graphicData>
                </a:graphic>
              </wp:anchor>
            </w:drawing>
          </mc:Choice>
          <mc:Fallback>
            <w:pict>
              <v:roundrect id="_x0000_s1026" o:spid="_x0000_s1026" o:spt="2" style="position:absolute;left:0pt;margin-left:18.45pt;margin-top:18.65pt;height:108.75pt;width:186.75pt;z-index:251666432;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kRf92QAAAAkBAAAPAAAAAAAAAAEAIAAAACIAAABkcnMvZG93bnJldi54bWxQSwECFAAUAAAACACH&#10;TuJA13bbaCMCAABWBAAADgAAAAAAAAABACAAAAAoAQAAZHJzL2Uyb0RvYy54bWxQSwUGAAAAAAYA&#10;BgBZAQAAvQUAAAAA&#10;">
                <v:fill on="t" focussize="0,0"/>
                <v:stroke color="#0D0D0D" joinstyle="round" dashstyle="dash"/>
                <v:imagedata o:title=""/>
                <o:lock v:ext="edit" aspectratio="f"/>
                <v:textbo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v:textbox>
              </v:roundrect>
            </w:pict>
          </mc:Fallback>
        </mc:AlternateContent>
      </w:r>
    </w:p>
    <w:p w14:paraId="68BCD096">
      <w:pPr>
        <w:spacing w:line="360" w:lineRule="auto"/>
        <w:rPr>
          <w:rFonts w:hint="eastAsia" w:ascii="宋体" w:hAnsi="宋体" w:eastAsia="宋体" w:cs="宋体"/>
          <w:sz w:val="24"/>
          <w:szCs w:val="24"/>
          <w:highlight w:val="none"/>
        </w:rPr>
      </w:pPr>
    </w:p>
    <w:p w14:paraId="136E4EAF">
      <w:pPr>
        <w:spacing w:line="360" w:lineRule="auto"/>
        <w:rPr>
          <w:rFonts w:hint="eastAsia" w:ascii="宋体" w:hAnsi="宋体" w:eastAsia="宋体" w:cs="宋体"/>
          <w:sz w:val="24"/>
          <w:szCs w:val="24"/>
          <w:highlight w:val="none"/>
        </w:rPr>
      </w:pPr>
    </w:p>
    <w:p w14:paraId="55B087F4">
      <w:pPr>
        <w:spacing w:line="360" w:lineRule="auto"/>
        <w:rPr>
          <w:rFonts w:hint="eastAsia" w:ascii="宋体" w:hAnsi="宋体" w:eastAsia="宋体" w:cs="宋体"/>
          <w:sz w:val="24"/>
          <w:szCs w:val="24"/>
          <w:highlight w:val="none"/>
        </w:rPr>
      </w:pPr>
    </w:p>
    <w:p w14:paraId="4E230B5D">
      <w:pPr>
        <w:spacing w:line="360" w:lineRule="auto"/>
        <w:rPr>
          <w:rFonts w:hint="eastAsia" w:ascii="宋体" w:hAnsi="宋体" w:eastAsia="宋体" w:cs="宋体"/>
          <w:sz w:val="24"/>
          <w:szCs w:val="24"/>
          <w:highlight w:val="none"/>
        </w:rPr>
      </w:pPr>
    </w:p>
    <w:p w14:paraId="2CF9E4B8">
      <w:pPr>
        <w:spacing w:line="360" w:lineRule="auto"/>
        <w:rPr>
          <w:rFonts w:hint="eastAsia" w:ascii="宋体" w:hAnsi="宋体" w:eastAsia="宋体" w:cs="宋体"/>
          <w:sz w:val="24"/>
          <w:szCs w:val="24"/>
          <w:highlight w:val="none"/>
        </w:rPr>
      </w:pPr>
    </w:p>
    <w:p w14:paraId="2AE14D6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投标人：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（盖章）</w:t>
      </w:r>
    </w:p>
    <w:p w14:paraId="1D565B27">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法定代表人（单位负责人）：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（签字或盖章）</w:t>
      </w:r>
    </w:p>
    <w:p w14:paraId="4C6419E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376FF2A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委托代理人：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（签字）</w:t>
      </w:r>
    </w:p>
    <w:p w14:paraId="3B512E2C">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7EFF941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联系方式：</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54ED0D0D">
      <w:pPr>
        <w:widowControl w:val="0"/>
        <w:wordWrap/>
        <w:adjustRightInd/>
        <w:snapToGrid/>
        <w:spacing w:line="312" w:lineRule="auto"/>
        <w:textAlignment w:val="auto"/>
        <w:rPr>
          <w:rFonts w:hint="default" w:ascii="宋体" w:hAnsi="宋体"/>
          <w:b/>
          <w:sz w:val="22"/>
          <w:szCs w:val="28"/>
          <w:highlight w:val="none"/>
          <w:u w:val="single"/>
          <w:lang w:val="en-US"/>
        </w:rPr>
      </w:pPr>
      <w:r>
        <w:rPr>
          <w:rFonts w:hint="eastAsia" w:ascii="宋体" w:hAnsi="宋体" w:eastAsia="宋体" w:cs="宋体"/>
          <w:sz w:val="22"/>
          <w:szCs w:val="22"/>
          <w:highlight w:val="none"/>
        </w:rPr>
        <w:t>年   月   日</w:t>
      </w:r>
    </w:p>
    <w:p w14:paraId="6025538F">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p w14:paraId="0AC93DB5">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bookmarkEnd w:id="2"/>
    <w:p w14:paraId="4B9040A1">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eastAsia="宋体" w:cs="宋体"/>
          <w:b/>
          <w:bCs/>
          <w:sz w:val="28"/>
          <w:highlight w:val="none"/>
          <w:shd w:val="clear" w:color="auto" w:fill="auto"/>
          <w:lang w:val="en-US" w:eastAsia="zh-CN"/>
        </w:rPr>
        <w:t>响应</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46"/>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46"/>
        <w:rPr>
          <w:rFonts w:hint="eastAsia" w:ascii="宋体" w:hAnsi="宋体" w:eastAsia="宋体" w:cs="宋体"/>
          <w:b w:val="0"/>
          <w:bCs w:val="0"/>
          <w:kern w:val="2"/>
          <w:sz w:val="28"/>
          <w:szCs w:val="22"/>
          <w:highlight w:val="none"/>
          <w:shd w:val="clear" w:color="auto" w:fill="auto"/>
          <w:lang w:val="en-US" w:eastAsia="zh-CN" w:bidi="ar-SA"/>
        </w:rPr>
      </w:pPr>
    </w:p>
    <w:p w14:paraId="5D96BF5B">
      <w:pPr>
        <w:pStyle w:val="46"/>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sectPr>
          <w:pgSz w:w="11905" w:h="16838"/>
          <w:pgMar w:top="822" w:right="1083" w:bottom="1440" w:left="1083" w:header="0" w:footer="901" w:gutter="0"/>
          <w:pgNumType w:fmt="decimal"/>
          <w:cols w:space="0" w:num="1"/>
          <w:rtlGutter w:val="0"/>
          <w:docGrid w:linePitch="312" w:charSpace="0"/>
        </w:sectPr>
      </w:pP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581AD24B">
      <w:pPr>
        <w:ind w:left="0" w:leftChars="0" w:firstLine="0" w:firstLineChars="0"/>
        <w:rPr>
          <w:rFonts w:hint="eastAsia" w:ascii="宋体" w:hAnsi="宋体" w:eastAsia="宋体" w:cs="宋体"/>
          <w:b/>
          <w:bCs/>
          <w:sz w:val="28"/>
          <w:highlight w:val="none"/>
          <w:shd w:val="clear" w:color="auto" w:fill="auto"/>
          <w:lang w:val="en-US" w:eastAsia="zh-CN"/>
        </w:rPr>
      </w:pP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5"/>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1"/>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1"/>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1"/>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5613836F">
      <w:pPr>
        <w:pStyle w:val="46"/>
        <w:rPr>
          <w:highlight w:val="none"/>
        </w:rPr>
      </w:pPr>
    </w:p>
    <w:p w14:paraId="64EBF2D1">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4AD6FF08">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3C92D659">
      <w:pPr>
        <w:adjustRightInd w:val="0"/>
        <w:snapToGrid w:val="0"/>
        <w:spacing w:line="360" w:lineRule="auto"/>
        <w:ind w:firstLine="480" w:firstLineChars="200"/>
        <w:rPr>
          <w:rFonts w:hint="eastAsia" w:ascii="宋体" w:hAnsi="宋体" w:eastAsia="宋体" w:cs="宋体"/>
          <w:snapToGrid w:val="0"/>
          <w:kern w:val="0"/>
          <w:sz w:val="24"/>
          <w:highlight w:val="none"/>
        </w:rPr>
      </w:pPr>
    </w:p>
    <w:sectPr>
      <w:headerReference r:id="rId6" w:type="default"/>
      <w:footerReference r:id="rId7" w:type="default"/>
      <w:pgSz w:w="11905" w:h="16838"/>
      <w:pgMar w:top="1474" w:right="1418" w:bottom="1418" w:left="1418" w:header="1021" w:footer="1021"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E4A1B">
    <w:pPr>
      <w:pStyle w:val="3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A5E3D4">
                          <w:pPr>
                            <w:pStyle w:val="3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2A5E3D4">
                    <w:pPr>
                      <w:pStyle w:val="3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A4E579">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3A4E579">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AD28C">
    <w:pPr>
      <w:widowControl/>
      <w:kinsoku w:val="0"/>
      <w:autoSpaceDE w:val="0"/>
      <w:autoSpaceDN w:val="0"/>
      <w:adjustRightInd w:val="0"/>
      <w:snapToGrid w:val="0"/>
      <w:spacing w:line="167" w:lineRule="auto"/>
      <w:ind w:left="4200"/>
      <w:jc w:val="left"/>
      <w:textAlignment w:val="baseline"/>
      <w:rPr>
        <w:rFonts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BA8455">
                          <w:pPr>
                            <w:pStyle w:val="33"/>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34BA8455">
                    <w:pPr>
                      <w:pStyle w:val="33"/>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0AA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23DF0">
    <w:pPr>
      <w:pStyle w:val="3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5"/>
      <w:lvlText w:val="1.1.%3"/>
      <w:lvlJc w:val="left"/>
    </w:lvl>
    <w:lvl w:ilvl="3" w:tentative="0">
      <w:start w:val="1"/>
      <w:numFmt w:val="bullet"/>
      <w:pStyle w:val="6"/>
      <w:lvlText w:val=""/>
      <w:lvlJc w:val="left"/>
    </w:lvl>
    <w:lvl w:ilvl="4" w:tentative="0">
      <w:start w:val="1"/>
      <w:numFmt w:val="bullet"/>
      <w:pStyle w:val="7"/>
      <w:lvlText w:val=""/>
      <w:lvlJc w:val="left"/>
    </w:lvl>
    <w:lvl w:ilvl="5" w:tentative="0">
      <w:start w:val="1"/>
      <w:numFmt w:val="bullet"/>
      <w:pStyle w:val="8"/>
      <w:lvlText w:val=""/>
      <w:lvlJc w:val="left"/>
    </w:lvl>
    <w:lvl w:ilvl="6" w:tentative="0">
      <w:start w:val="1"/>
      <w:numFmt w:val="bullet"/>
      <w:pStyle w:val="9"/>
      <w:lvlText w:val=""/>
      <w:lvlJc w:val="left"/>
    </w:lvl>
    <w:lvl w:ilvl="7" w:tentative="0">
      <w:start w:val="1"/>
      <w:numFmt w:val="bullet"/>
      <w:pStyle w:val="10"/>
      <w:lvlText w:val=""/>
      <w:lvlJc w:val="left"/>
    </w:lvl>
    <w:lvl w:ilvl="8" w:tentative="0">
      <w:start w:val="1"/>
      <w:numFmt w:val="bullet"/>
      <w:pStyle w:val="11"/>
      <w:lvlText w:val=""/>
      <w:lvlJc w:val="left"/>
    </w:lvl>
  </w:abstractNum>
  <w:abstractNum w:abstractNumId="1">
    <w:nsid w:val="00000008"/>
    <w:multiLevelType w:val="multilevel"/>
    <w:tmpl w:val="00000008"/>
    <w:lvl w:ilvl="0" w:tentative="0">
      <w:start w:val="1"/>
      <w:numFmt w:val="decimal"/>
      <w:pStyle w:val="17"/>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4"/>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0"/>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0795"/>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97221"/>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E26FA"/>
    <w:rsid w:val="02331ABF"/>
    <w:rsid w:val="023B350B"/>
    <w:rsid w:val="02491015"/>
    <w:rsid w:val="024B0CDA"/>
    <w:rsid w:val="02587777"/>
    <w:rsid w:val="02614B8E"/>
    <w:rsid w:val="02691984"/>
    <w:rsid w:val="02736B92"/>
    <w:rsid w:val="027D0F8C"/>
    <w:rsid w:val="028A4B67"/>
    <w:rsid w:val="02A1051C"/>
    <w:rsid w:val="02B11A09"/>
    <w:rsid w:val="02B524D4"/>
    <w:rsid w:val="02C22194"/>
    <w:rsid w:val="02C46BBB"/>
    <w:rsid w:val="02C869DC"/>
    <w:rsid w:val="02D35523"/>
    <w:rsid w:val="02DB036E"/>
    <w:rsid w:val="02EC779F"/>
    <w:rsid w:val="030C6FC5"/>
    <w:rsid w:val="031830DA"/>
    <w:rsid w:val="031A7DFF"/>
    <w:rsid w:val="03373831"/>
    <w:rsid w:val="033D46FF"/>
    <w:rsid w:val="03604B36"/>
    <w:rsid w:val="039759F3"/>
    <w:rsid w:val="039A1185"/>
    <w:rsid w:val="03B723C8"/>
    <w:rsid w:val="03D133E7"/>
    <w:rsid w:val="03E34CE2"/>
    <w:rsid w:val="03F43DFF"/>
    <w:rsid w:val="03FF3F5A"/>
    <w:rsid w:val="0410030A"/>
    <w:rsid w:val="041B280B"/>
    <w:rsid w:val="04293179"/>
    <w:rsid w:val="04425FE9"/>
    <w:rsid w:val="04610B65"/>
    <w:rsid w:val="04716DBE"/>
    <w:rsid w:val="0473673D"/>
    <w:rsid w:val="04774C81"/>
    <w:rsid w:val="047C3FFD"/>
    <w:rsid w:val="048D643D"/>
    <w:rsid w:val="04936845"/>
    <w:rsid w:val="04A37A67"/>
    <w:rsid w:val="04A55CF9"/>
    <w:rsid w:val="04BF09B4"/>
    <w:rsid w:val="04C82992"/>
    <w:rsid w:val="04E6536F"/>
    <w:rsid w:val="04ED0077"/>
    <w:rsid w:val="04F60A45"/>
    <w:rsid w:val="04FD1D8B"/>
    <w:rsid w:val="050D64D6"/>
    <w:rsid w:val="05142D31"/>
    <w:rsid w:val="05281683"/>
    <w:rsid w:val="0545758C"/>
    <w:rsid w:val="054853F3"/>
    <w:rsid w:val="05546845"/>
    <w:rsid w:val="05546BF3"/>
    <w:rsid w:val="055516E1"/>
    <w:rsid w:val="05765E39"/>
    <w:rsid w:val="05937A34"/>
    <w:rsid w:val="059D0F0F"/>
    <w:rsid w:val="05A06F97"/>
    <w:rsid w:val="05B16FE4"/>
    <w:rsid w:val="05B74771"/>
    <w:rsid w:val="05E67F8B"/>
    <w:rsid w:val="05FC1578"/>
    <w:rsid w:val="0612396D"/>
    <w:rsid w:val="06214D6F"/>
    <w:rsid w:val="062C0CFF"/>
    <w:rsid w:val="063619E2"/>
    <w:rsid w:val="06476B87"/>
    <w:rsid w:val="068F128E"/>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5666BB"/>
    <w:rsid w:val="08635A42"/>
    <w:rsid w:val="0899630F"/>
    <w:rsid w:val="08AD56C8"/>
    <w:rsid w:val="08B66F9A"/>
    <w:rsid w:val="08B73A59"/>
    <w:rsid w:val="08BC6EE8"/>
    <w:rsid w:val="08C575D5"/>
    <w:rsid w:val="08E92A6C"/>
    <w:rsid w:val="08F322BF"/>
    <w:rsid w:val="0901563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171CC6"/>
    <w:rsid w:val="0A2574B3"/>
    <w:rsid w:val="0A342878"/>
    <w:rsid w:val="0A433126"/>
    <w:rsid w:val="0A44640D"/>
    <w:rsid w:val="0A6D7D71"/>
    <w:rsid w:val="0AA94DCF"/>
    <w:rsid w:val="0AE12641"/>
    <w:rsid w:val="0AFA5870"/>
    <w:rsid w:val="0AFB4013"/>
    <w:rsid w:val="0AFE4CB1"/>
    <w:rsid w:val="0B024724"/>
    <w:rsid w:val="0B112D05"/>
    <w:rsid w:val="0B1964C2"/>
    <w:rsid w:val="0B202AB6"/>
    <w:rsid w:val="0B266665"/>
    <w:rsid w:val="0B332B30"/>
    <w:rsid w:val="0B3651F9"/>
    <w:rsid w:val="0B3944E4"/>
    <w:rsid w:val="0B41770E"/>
    <w:rsid w:val="0B4216C4"/>
    <w:rsid w:val="0B4A371F"/>
    <w:rsid w:val="0B530B1C"/>
    <w:rsid w:val="0B5925E2"/>
    <w:rsid w:val="0B650338"/>
    <w:rsid w:val="0B7712B9"/>
    <w:rsid w:val="0B817852"/>
    <w:rsid w:val="0B9628CC"/>
    <w:rsid w:val="0B970BBE"/>
    <w:rsid w:val="0BB27EF8"/>
    <w:rsid w:val="0BBB194E"/>
    <w:rsid w:val="0BC31167"/>
    <w:rsid w:val="0BCD0DB0"/>
    <w:rsid w:val="0BD21DB5"/>
    <w:rsid w:val="0BE37B2E"/>
    <w:rsid w:val="0BF73C5B"/>
    <w:rsid w:val="0BF73E8C"/>
    <w:rsid w:val="0C0544C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307327"/>
    <w:rsid w:val="0D5605EF"/>
    <w:rsid w:val="0D735465"/>
    <w:rsid w:val="0D7532E7"/>
    <w:rsid w:val="0D796C86"/>
    <w:rsid w:val="0D8D4C19"/>
    <w:rsid w:val="0D957AD2"/>
    <w:rsid w:val="0DB40989"/>
    <w:rsid w:val="0DC16AF3"/>
    <w:rsid w:val="0DCD0FA4"/>
    <w:rsid w:val="0DEF71E2"/>
    <w:rsid w:val="0DF9367B"/>
    <w:rsid w:val="0DFA7935"/>
    <w:rsid w:val="0E0C509D"/>
    <w:rsid w:val="0E1C3D4F"/>
    <w:rsid w:val="0E1F34DA"/>
    <w:rsid w:val="0E2E3156"/>
    <w:rsid w:val="0E370BAC"/>
    <w:rsid w:val="0E6C5179"/>
    <w:rsid w:val="0E832AC2"/>
    <w:rsid w:val="0E8F7D1F"/>
    <w:rsid w:val="0E926F37"/>
    <w:rsid w:val="0EA33B28"/>
    <w:rsid w:val="0EBF0766"/>
    <w:rsid w:val="0EC40D4C"/>
    <w:rsid w:val="0ECD6DF7"/>
    <w:rsid w:val="0ECF0DC1"/>
    <w:rsid w:val="0EE130A0"/>
    <w:rsid w:val="0EEC3F08"/>
    <w:rsid w:val="0EF452D0"/>
    <w:rsid w:val="0F0525C2"/>
    <w:rsid w:val="0F2954D4"/>
    <w:rsid w:val="0F312893"/>
    <w:rsid w:val="0F335FEA"/>
    <w:rsid w:val="0F403A6D"/>
    <w:rsid w:val="0F54741A"/>
    <w:rsid w:val="0F8603D5"/>
    <w:rsid w:val="0F882D9D"/>
    <w:rsid w:val="0F8B17AB"/>
    <w:rsid w:val="0F8C5DD4"/>
    <w:rsid w:val="0F8F0019"/>
    <w:rsid w:val="0F911629"/>
    <w:rsid w:val="0FAB5527"/>
    <w:rsid w:val="0FD9288C"/>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9A74B9"/>
    <w:rsid w:val="11AD6CE7"/>
    <w:rsid w:val="11B62012"/>
    <w:rsid w:val="11B72F77"/>
    <w:rsid w:val="11C72352"/>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A1152"/>
    <w:rsid w:val="12EC2C94"/>
    <w:rsid w:val="13255454"/>
    <w:rsid w:val="133A3BA6"/>
    <w:rsid w:val="133F6E84"/>
    <w:rsid w:val="135A25F1"/>
    <w:rsid w:val="13601649"/>
    <w:rsid w:val="13731856"/>
    <w:rsid w:val="137F2DB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6337F"/>
    <w:rsid w:val="169E262B"/>
    <w:rsid w:val="16A44534"/>
    <w:rsid w:val="16AB2114"/>
    <w:rsid w:val="16AF39B2"/>
    <w:rsid w:val="16B426F6"/>
    <w:rsid w:val="16BA5F72"/>
    <w:rsid w:val="16C31ADD"/>
    <w:rsid w:val="16CA07EC"/>
    <w:rsid w:val="16E40AF4"/>
    <w:rsid w:val="16EE148C"/>
    <w:rsid w:val="172C5BE5"/>
    <w:rsid w:val="172F5546"/>
    <w:rsid w:val="172F7BEC"/>
    <w:rsid w:val="173335BE"/>
    <w:rsid w:val="17597247"/>
    <w:rsid w:val="176D1177"/>
    <w:rsid w:val="176E6A92"/>
    <w:rsid w:val="17703C75"/>
    <w:rsid w:val="1783099B"/>
    <w:rsid w:val="179C380B"/>
    <w:rsid w:val="17AB24F1"/>
    <w:rsid w:val="17B44FF8"/>
    <w:rsid w:val="17B67E37"/>
    <w:rsid w:val="17BF1CF2"/>
    <w:rsid w:val="17C0399D"/>
    <w:rsid w:val="17F84EE5"/>
    <w:rsid w:val="181A3AAB"/>
    <w:rsid w:val="18345F44"/>
    <w:rsid w:val="184A3267"/>
    <w:rsid w:val="18500A76"/>
    <w:rsid w:val="18621B53"/>
    <w:rsid w:val="18775DF0"/>
    <w:rsid w:val="18A27A38"/>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52E4A"/>
    <w:rsid w:val="19E02499"/>
    <w:rsid w:val="19E54DA3"/>
    <w:rsid w:val="19FF76C8"/>
    <w:rsid w:val="1A0670E0"/>
    <w:rsid w:val="1A09570F"/>
    <w:rsid w:val="1A0B4CF3"/>
    <w:rsid w:val="1A0F104F"/>
    <w:rsid w:val="1A150E02"/>
    <w:rsid w:val="1A1F5E07"/>
    <w:rsid w:val="1A2E536E"/>
    <w:rsid w:val="1A2F44DE"/>
    <w:rsid w:val="1A312930"/>
    <w:rsid w:val="1A4E569B"/>
    <w:rsid w:val="1A4E703E"/>
    <w:rsid w:val="1A7A79AD"/>
    <w:rsid w:val="1A89276C"/>
    <w:rsid w:val="1A89451A"/>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127F"/>
    <w:rsid w:val="1B682203"/>
    <w:rsid w:val="1B6C7C2F"/>
    <w:rsid w:val="1B6F041D"/>
    <w:rsid w:val="1B6F4EC8"/>
    <w:rsid w:val="1B7E0064"/>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6C4392"/>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247F38"/>
    <w:rsid w:val="1F3F04EE"/>
    <w:rsid w:val="1F4B7FF0"/>
    <w:rsid w:val="1F4E7AE0"/>
    <w:rsid w:val="1F645DE2"/>
    <w:rsid w:val="1F654BC2"/>
    <w:rsid w:val="1F667C26"/>
    <w:rsid w:val="1F8000FA"/>
    <w:rsid w:val="1F947BE9"/>
    <w:rsid w:val="1FB23172"/>
    <w:rsid w:val="1FB44EE9"/>
    <w:rsid w:val="1FD00E7A"/>
    <w:rsid w:val="1FD91AA0"/>
    <w:rsid w:val="1FDC5D5D"/>
    <w:rsid w:val="1FE31F9A"/>
    <w:rsid w:val="1FE64382"/>
    <w:rsid w:val="1FED3F10"/>
    <w:rsid w:val="20326564"/>
    <w:rsid w:val="203410D9"/>
    <w:rsid w:val="204C4ACA"/>
    <w:rsid w:val="20665BD9"/>
    <w:rsid w:val="207606D2"/>
    <w:rsid w:val="20915BE3"/>
    <w:rsid w:val="20943C19"/>
    <w:rsid w:val="20955704"/>
    <w:rsid w:val="20A44F72"/>
    <w:rsid w:val="20D81D57"/>
    <w:rsid w:val="21003C50"/>
    <w:rsid w:val="21051889"/>
    <w:rsid w:val="210A7A37"/>
    <w:rsid w:val="211F0D41"/>
    <w:rsid w:val="214510C5"/>
    <w:rsid w:val="215240CB"/>
    <w:rsid w:val="215F7D83"/>
    <w:rsid w:val="21627873"/>
    <w:rsid w:val="216C24A0"/>
    <w:rsid w:val="216C5B88"/>
    <w:rsid w:val="216D5D97"/>
    <w:rsid w:val="216F257A"/>
    <w:rsid w:val="21841EDD"/>
    <w:rsid w:val="218F70C9"/>
    <w:rsid w:val="21960A48"/>
    <w:rsid w:val="21AA36F4"/>
    <w:rsid w:val="21B07155"/>
    <w:rsid w:val="21B85F7B"/>
    <w:rsid w:val="21D2302D"/>
    <w:rsid w:val="21E10757"/>
    <w:rsid w:val="21FD39D1"/>
    <w:rsid w:val="2217694C"/>
    <w:rsid w:val="221B78D8"/>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40F46B6"/>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356585"/>
    <w:rsid w:val="253D487F"/>
    <w:rsid w:val="254F5F9B"/>
    <w:rsid w:val="255B7B35"/>
    <w:rsid w:val="25915452"/>
    <w:rsid w:val="25984E34"/>
    <w:rsid w:val="259F4BF2"/>
    <w:rsid w:val="25A248AF"/>
    <w:rsid w:val="25A7113C"/>
    <w:rsid w:val="25D971A5"/>
    <w:rsid w:val="25DC14BC"/>
    <w:rsid w:val="25DE6077"/>
    <w:rsid w:val="25F57045"/>
    <w:rsid w:val="262B727F"/>
    <w:rsid w:val="2637753E"/>
    <w:rsid w:val="264A5FE0"/>
    <w:rsid w:val="265B3015"/>
    <w:rsid w:val="268168DC"/>
    <w:rsid w:val="2697242D"/>
    <w:rsid w:val="26B45696"/>
    <w:rsid w:val="26BF543A"/>
    <w:rsid w:val="26DA5E4E"/>
    <w:rsid w:val="26DB0FF6"/>
    <w:rsid w:val="26E90667"/>
    <w:rsid w:val="26FE1506"/>
    <w:rsid w:val="26FF6A0B"/>
    <w:rsid w:val="27042DFE"/>
    <w:rsid w:val="27066A56"/>
    <w:rsid w:val="270D1AB7"/>
    <w:rsid w:val="2724127C"/>
    <w:rsid w:val="27257379"/>
    <w:rsid w:val="2732401F"/>
    <w:rsid w:val="273B3FD4"/>
    <w:rsid w:val="2743139C"/>
    <w:rsid w:val="27615D98"/>
    <w:rsid w:val="277621B6"/>
    <w:rsid w:val="2783190D"/>
    <w:rsid w:val="27910EB2"/>
    <w:rsid w:val="27A233AD"/>
    <w:rsid w:val="27C762F0"/>
    <w:rsid w:val="27DB7B0D"/>
    <w:rsid w:val="2801188A"/>
    <w:rsid w:val="281573ED"/>
    <w:rsid w:val="281F64BE"/>
    <w:rsid w:val="28374280"/>
    <w:rsid w:val="283964CF"/>
    <w:rsid w:val="2861396A"/>
    <w:rsid w:val="287700A8"/>
    <w:rsid w:val="28892F96"/>
    <w:rsid w:val="288B2446"/>
    <w:rsid w:val="28AC3EC8"/>
    <w:rsid w:val="28B15B61"/>
    <w:rsid w:val="28C92C8F"/>
    <w:rsid w:val="28D4148C"/>
    <w:rsid w:val="28E848A9"/>
    <w:rsid w:val="29174B0A"/>
    <w:rsid w:val="291F1101"/>
    <w:rsid w:val="291F2805"/>
    <w:rsid w:val="293A0E30"/>
    <w:rsid w:val="293C3FAF"/>
    <w:rsid w:val="29451A7D"/>
    <w:rsid w:val="2948604C"/>
    <w:rsid w:val="294A57BC"/>
    <w:rsid w:val="29510131"/>
    <w:rsid w:val="295528AA"/>
    <w:rsid w:val="296220A6"/>
    <w:rsid w:val="297F23AA"/>
    <w:rsid w:val="298655D4"/>
    <w:rsid w:val="29A0582B"/>
    <w:rsid w:val="29A81D6F"/>
    <w:rsid w:val="29AC4349"/>
    <w:rsid w:val="29C56BF1"/>
    <w:rsid w:val="29C64297"/>
    <w:rsid w:val="29D765A9"/>
    <w:rsid w:val="29DA67F4"/>
    <w:rsid w:val="29FE7E67"/>
    <w:rsid w:val="2A1D544F"/>
    <w:rsid w:val="2A1F6D5F"/>
    <w:rsid w:val="2A21218B"/>
    <w:rsid w:val="2A314286"/>
    <w:rsid w:val="2A5163EF"/>
    <w:rsid w:val="2A827625"/>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C176E"/>
    <w:rsid w:val="2BDD5B4B"/>
    <w:rsid w:val="2BEB60AC"/>
    <w:rsid w:val="2C0B1233"/>
    <w:rsid w:val="2C286DB9"/>
    <w:rsid w:val="2C3D0F16"/>
    <w:rsid w:val="2C60493C"/>
    <w:rsid w:val="2C695DD0"/>
    <w:rsid w:val="2C705B7F"/>
    <w:rsid w:val="2C892158"/>
    <w:rsid w:val="2CB26E8F"/>
    <w:rsid w:val="2CB56D90"/>
    <w:rsid w:val="2CC761A1"/>
    <w:rsid w:val="2CF32046"/>
    <w:rsid w:val="2D182C29"/>
    <w:rsid w:val="2D2114E8"/>
    <w:rsid w:val="2D24494D"/>
    <w:rsid w:val="2D4241CE"/>
    <w:rsid w:val="2D490594"/>
    <w:rsid w:val="2D687FBF"/>
    <w:rsid w:val="2D854CBB"/>
    <w:rsid w:val="2D865C8A"/>
    <w:rsid w:val="2D8843AE"/>
    <w:rsid w:val="2DAD1E76"/>
    <w:rsid w:val="2DB23588"/>
    <w:rsid w:val="2DC01BA9"/>
    <w:rsid w:val="2DDD2AAF"/>
    <w:rsid w:val="2DE0049D"/>
    <w:rsid w:val="2E1A537F"/>
    <w:rsid w:val="2E1B5531"/>
    <w:rsid w:val="2E1D4F22"/>
    <w:rsid w:val="2E1E5030"/>
    <w:rsid w:val="2E4E6618"/>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30031260"/>
    <w:rsid w:val="300623C6"/>
    <w:rsid w:val="30062758"/>
    <w:rsid w:val="3016768F"/>
    <w:rsid w:val="30273EF8"/>
    <w:rsid w:val="303F68B5"/>
    <w:rsid w:val="30425030"/>
    <w:rsid w:val="304C67C6"/>
    <w:rsid w:val="307A24E3"/>
    <w:rsid w:val="30905535"/>
    <w:rsid w:val="3093669C"/>
    <w:rsid w:val="309C2C4B"/>
    <w:rsid w:val="30AB0796"/>
    <w:rsid w:val="30B3644E"/>
    <w:rsid w:val="30C533D0"/>
    <w:rsid w:val="30C57693"/>
    <w:rsid w:val="30D127B8"/>
    <w:rsid w:val="30D661D6"/>
    <w:rsid w:val="31184A7B"/>
    <w:rsid w:val="312608BD"/>
    <w:rsid w:val="315665D0"/>
    <w:rsid w:val="315A40C3"/>
    <w:rsid w:val="31756C3E"/>
    <w:rsid w:val="31772EC7"/>
    <w:rsid w:val="318E2E08"/>
    <w:rsid w:val="31B94AAB"/>
    <w:rsid w:val="31D6415C"/>
    <w:rsid w:val="31DB0CA3"/>
    <w:rsid w:val="31DD71CE"/>
    <w:rsid w:val="31F07522"/>
    <w:rsid w:val="3233329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15227"/>
    <w:rsid w:val="34EA6325"/>
    <w:rsid w:val="351A6043"/>
    <w:rsid w:val="351F4D64"/>
    <w:rsid w:val="35213875"/>
    <w:rsid w:val="35377ED2"/>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D0777D"/>
    <w:rsid w:val="36E917F7"/>
    <w:rsid w:val="36FA25D0"/>
    <w:rsid w:val="37021769"/>
    <w:rsid w:val="37086AD8"/>
    <w:rsid w:val="37180EE6"/>
    <w:rsid w:val="37195227"/>
    <w:rsid w:val="373D289B"/>
    <w:rsid w:val="375D40E7"/>
    <w:rsid w:val="37613576"/>
    <w:rsid w:val="376263E0"/>
    <w:rsid w:val="376D427E"/>
    <w:rsid w:val="37C06D83"/>
    <w:rsid w:val="37E07E0F"/>
    <w:rsid w:val="37E51D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B27DD7"/>
    <w:rsid w:val="39D52E80"/>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A30888"/>
    <w:rsid w:val="3AB92548"/>
    <w:rsid w:val="3AC058DE"/>
    <w:rsid w:val="3AC143C3"/>
    <w:rsid w:val="3AC455FA"/>
    <w:rsid w:val="3AD55248"/>
    <w:rsid w:val="3AD7407F"/>
    <w:rsid w:val="3AEB7936"/>
    <w:rsid w:val="3B043975"/>
    <w:rsid w:val="3B0B6A1B"/>
    <w:rsid w:val="3B272E4D"/>
    <w:rsid w:val="3B294381"/>
    <w:rsid w:val="3B2D48C1"/>
    <w:rsid w:val="3B653D90"/>
    <w:rsid w:val="3B672ACA"/>
    <w:rsid w:val="3B7A3CDF"/>
    <w:rsid w:val="3B842442"/>
    <w:rsid w:val="3B922220"/>
    <w:rsid w:val="3BBE21C4"/>
    <w:rsid w:val="3BC24482"/>
    <w:rsid w:val="3BC52661"/>
    <w:rsid w:val="3BD66A3C"/>
    <w:rsid w:val="3BD977F6"/>
    <w:rsid w:val="3BF66C19"/>
    <w:rsid w:val="3BFD221A"/>
    <w:rsid w:val="3C502C92"/>
    <w:rsid w:val="3C6127A9"/>
    <w:rsid w:val="3C836BC3"/>
    <w:rsid w:val="3C907713"/>
    <w:rsid w:val="3CA43909"/>
    <w:rsid w:val="3CBA3B8A"/>
    <w:rsid w:val="3CBE5E4E"/>
    <w:rsid w:val="3CC47DDD"/>
    <w:rsid w:val="3CD36281"/>
    <w:rsid w:val="3CEF5B84"/>
    <w:rsid w:val="3CFE3625"/>
    <w:rsid w:val="3D0B54B4"/>
    <w:rsid w:val="3D0C422B"/>
    <w:rsid w:val="3D1627AF"/>
    <w:rsid w:val="3D1E4B3E"/>
    <w:rsid w:val="3D2C381F"/>
    <w:rsid w:val="3D4A629D"/>
    <w:rsid w:val="3D5626FC"/>
    <w:rsid w:val="3D567A39"/>
    <w:rsid w:val="3D826D07"/>
    <w:rsid w:val="3DA642FC"/>
    <w:rsid w:val="3DD02061"/>
    <w:rsid w:val="3DD51B15"/>
    <w:rsid w:val="3DF50C1D"/>
    <w:rsid w:val="3DF5764D"/>
    <w:rsid w:val="3DF84459"/>
    <w:rsid w:val="3DFA2303"/>
    <w:rsid w:val="3E2A4463"/>
    <w:rsid w:val="3E3E158C"/>
    <w:rsid w:val="3E5668B2"/>
    <w:rsid w:val="3E567C58"/>
    <w:rsid w:val="3E5777C4"/>
    <w:rsid w:val="3E581021"/>
    <w:rsid w:val="3E840C6A"/>
    <w:rsid w:val="3E9B31D4"/>
    <w:rsid w:val="3EA6303D"/>
    <w:rsid w:val="3EBC460F"/>
    <w:rsid w:val="3EC314F9"/>
    <w:rsid w:val="3EE12637"/>
    <w:rsid w:val="3F0B7B23"/>
    <w:rsid w:val="3F1B580D"/>
    <w:rsid w:val="3F604B64"/>
    <w:rsid w:val="3F8A1169"/>
    <w:rsid w:val="3FA4490F"/>
    <w:rsid w:val="3FAA75B1"/>
    <w:rsid w:val="3FB16272"/>
    <w:rsid w:val="3FEF254A"/>
    <w:rsid w:val="3FFE1CD2"/>
    <w:rsid w:val="403F1053"/>
    <w:rsid w:val="40462715"/>
    <w:rsid w:val="405F0F64"/>
    <w:rsid w:val="40714D4D"/>
    <w:rsid w:val="407A0062"/>
    <w:rsid w:val="407A2AF0"/>
    <w:rsid w:val="40844CB8"/>
    <w:rsid w:val="409E2B92"/>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A4476"/>
    <w:rsid w:val="4263069B"/>
    <w:rsid w:val="4263618A"/>
    <w:rsid w:val="428130B0"/>
    <w:rsid w:val="428916B8"/>
    <w:rsid w:val="42B475B5"/>
    <w:rsid w:val="42B74052"/>
    <w:rsid w:val="42BC0270"/>
    <w:rsid w:val="42CB0B0A"/>
    <w:rsid w:val="42DB6BCB"/>
    <w:rsid w:val="42F26851"/>
    <w:rsid w:val="43077056"/>
    <w:rsid w:val="43144A19"/>
    <w:rsid w:val="43424CE4"/>
    <w:rsid w:val="43577C97"/>
    <w:rsid w:val="4359529D"/>
    <w:rsid w:val="43656A1A"/>
    <w:rsid w:val="43675B98"/>
    <w:rsid w:val="437234EE"/>
    <w:rsid w:val="43831DCF"/>
    <w:rsid w:val="43842814"/>
    <w:rsid w:val="43AD6F36"/>
    <w:rsid w:val="43B42C53"/>
    <w:rsid w:val="43BC1E41"/>
    <w:rsid w:val="43C024AB"/>
    <w:rsid w:val="43DF0B45"/>
    <w:rsid w:val="43E20EAD"/>
    <w:rsid w:val="43EA5DFC"/>
    <w:rsid w:val="4400759A"/>
    <w:rsid w:val="4401693D"/>
    <w:rsid w:val="44044A40"/>
    <w:rsid w:val="440C0719"/>
    <w:rsid w:val="44203EE1"/>
    <w:rsid w:val="442513D3"/>
    <w:rsid w:val="443F5384"/>
    <w:rsid w:val="44645766"/>
    <w:rsid w:val="446B6DA9"/>
    <w:rsid w:val="44987A3A"/>
    <w:rsid w:val="449E0F4F"/>
    <w:rsid w:val="44C66BA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BC11DC"/>
    <w:rsid w:val="47C40F0B"/>
    <w:rsid w:val="47D32E64"/>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97795"/>
    <w:rsid w:val="49B81F5D"/>
    <w:rsid w:val="49BC581C"/>
    <w:rsid w:val="49C12AD9"/>
    <w:rsid w:val="49D864ED"/>
    <w:rsid w:val="49DF0550"/>
    <w:rsid w:val="49E15716"/>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8D3448"/>
    <w:rsid w:val="4BA911F1"/>
    <w:rsid w:val="4BD131D1"/>
    <w:rsid w:val="4BDB2578"/>
    <w:rsid w:val="4BE1285E"/>
    <w:rsid w:val="4BE25BFF"/>
    <w:rsid w:val="4C194E10"/>
    <w:rsid w:val="4C295EBA"/>
    <w:rsid w:val="4C2C109F"/>
    <w:rsid w:val="4C49069A"/>
    <w:rsid w:val="4C5B5467"/>
    <w:rsid w:val="4C7327B1"/>
    <w:rsid w:val="4C893879"/>
    <w:rsid w:val="4C954E75"/>
    <w:rsid w:val="4CC92E63"/>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EB08B0"/>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97059E"/>
    <w:rsid w:val="52AA100F"/>
    <w:rsid w:val="52AB0D63"/>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0038"/>
    <w:rsid w:val="53B951A9"/>
    <w:rsid w:val="53BE2CAC"/>
    <w:rsid w:val="53BF275F"/>
    <w:rsid w:val="541A5BE0"/>
    <w:rsid w:val="54201B14"/>
    <w:rsid w:val="542459DD"/>
    <w:rsid w:val="54250715"/>
    <w:rsid w:val="54282181"/>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A5010E"/>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17F7A"/>
    <w:rsid w:val="57337EAE"/>
    <w:rsid w:val="574900BD"/>
    <w:rsid w:val="574A6804"/>
    <w:rsid w:val="5774428A"/>
    <w:rsid w:val="5789732C"/>
    <w:rsid w:val="578E1256"/>
    <w:rsid w:val="57924728"/>
    <w:rsid w:val="579E7597"/>
    <w:rsid w:val="57A34E48"/>
    <w:rsid w:val="57BB5EA8"/>
    <w:rsid w:val="57D56010"/>
    <w:rsid w:val="57E44562"/>
    <w:rsid w:val="57F966E2"/>
    <w:rsid w:val="580C47CB"/>
    <w:rsid w:val="580D18E4"/>
    <w:rsid w:val="581A4CE7"/>
    <w:rsid w:val="581D1822"/>
    <w:rsid w:val="584361F3"/>
    <w:rsid w:val="58466FCB"/>
    <w:rsid w:val="5853345A"/>
    <w:rsid w:val="58660C77"/>
    <w:rsid w:val="5878114F"/>
    <w:rsid w:val="58816255"/>
    <w:rsid w:val="588418A2"/>
    <w:rsid w:val="58AB28B9"/>
    <w:rsid w:val="58E8309D"/>
    <w:rsid w:val="59040E9E"/>
    <w:rsid w:val="59442845"/>
    <w:rsid w:val="595C281E"/>
    <w:rsid w:val="59625CD5"/>
    <w:rsid w:val="596D6D08"/>
    <w:rsid w:val="598E2682"/>
    <w:rsid w:val="599049D5"/>
    <w:rsid w:val="599D7DE1"/>
    <w:rsid w:val="599E4A6B"/>
    <w:rsid w:val="59D52BEA"/>
    <w:rsid w:val="59FE5684"/>
    <w:rsid w:val="5A040EEC"/>
    <w:rsid w:val="5A1F18EA"/>
    <w:rsid w:val="5A200C2D"/>
    <w:rsid w:val="5A264598"/>
    <w:rsid w:val="5A2734CC"/>
    <w:rsid w:val="5A2A55E4"/>
    <w:rsid w:val="5A34144C"/>
    <w:rsid w:val="5A3E6FFA"/>
    <w:rsid w:val="5A415BE5"/>
    <w:rsid w:val="5A451B2A"/>
    <w:rsid w:val="5A4811F2"/>
    <w:rsid w:val="5A6C7ABF"/>
    <w:rsid w:val="5A834556"/>
    <w:rsid w:val="5A9802AF"/>
    <w:rsid w:val="5AA12BDF"/>
    <w:rsid w:val="5AA24A66"/>
    <w:rsid w:val="5AAC14AD"/>
    <w:rsid w:val="5AB03E03"/>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AC58FE"/>
    <w:rsid w:val="5CCB1AB4"/>
    <w:rsid w:val="5CDA175C"/>
    <w:rsid w:val="5CDF06BF"/>
    <w:rsid w:val="5CE40B61"/>
    <w:rsid w:val="5CFE049A"/>
    <w:rsid w:val="5D3D1807"/>
    <w:rsid w:val="5D423AA3"/>
    <w:rsid w:val="5D431D2B"/>
    <w:rsid w:val="5D49561A"/>
    <w:rsid w:val="5D5266D6"/>
    <w:rsid w:val="5D740137"/>
    <w:rsid w:val="5D8E4A8A"/>
    <w:rsid w:val="5DA42710"/>
    <w:rsid w:val="5DB276BD"/>
    <w:rsid w:val="5DB43BC6"/>
    <w:rsid w:val="5DC170F4"/>
    <w:rsid w:val="5DC64A23"/>
    <w:rsid w:val="5DC751A5"/>
    <w:rsid w:val="5DE44B3C"/>
    <w:rsid w:val="5DE93431"/>
    <w:rsid w:val="5E0D11C3"/>
    <w:rsid w:val="5E112129"/>
    <w:rsid w:val="5E150134"/>
    <w:rsid w:val="5E1B3D49"/>
    <w:rsid w:val="5E383BE3"/>
    <w:rsid w:val="5E494F4F"/>
    <w:rsid w:val="5E4B06DB"/>
    <w:rsid w:val="5E522BAD"/>
    <w:rsid w:val="5E565A8E"/>
    <w:rsid w:val="5E570AEB"/>
    <w:rsid w:val="5E5D23F7"/>
    <w:rsid w:val="5E7303EE"/>
    <w:rsid w:val="5E766345"/>
    <w:rsid w:val="5EAA7B88"/>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0EA7E3F"/>
    <w:rsid w:val="612260FC"/>
    <w:rsid w:val="612B780B"/>
    <w:rsid w:val="612D3C7B"/>
    <w:rsid w:val="612F1D99"/>
    <w:rsid w:val="61341FF0"/>
    <w:rsid w:val="615B0273"/>
    <w:rsid w:val="61834DEC"/>
    <w:rsid w:val="619863BE"/>
    <w:rsid w:val="619B57D7"/>
    <w:rsid w:val="61AC29DA"/>
    <w:rsid w:val="61E16CE3"/>
    <w:rsid w:val="61EE30CC"/>
    <w:rsid w:val="621234BC"/>
    <w:rsid w:val="622D5323"/>
    <w:rsid w:val="62426719"/>
    <w:rsid w:val="62771362"/>
    <w:rsid w:val="627D4344"/>
    <w:rsid w:val="628D3A49"/>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2739A"/>
    <w:rsid w:val="64747A3A"/>
    <w:rsid w:val="647B5C85"/>
    <w:rsid w:val="648065F1"/>
    <w:rsid w:val="649015CE"/>
    <w:rsid w:val="649730D1"/>
    <w:rsid w:val="64AD207E"/>
    <w:rsid w:val="64B10789"/>
    <w:rsid w:val="64C2284C"/>
    <w:rsid w:val="64D744A4"/>
    <w:rsid w:val="64E13514"/>
    <w:rsid w:val="64F55888"/>
    <w:rsid w:val="64F80DCF"/>
    <w:rsid w:val="65020136"/>
    <w:rsid w:val="65092761"/>
    <w:rsid w:val="650A12D2"/>
    <w:rsid w:val="650A75D2"/>
    <w:rsid w:val="650B0AFA"/>
    <w:rsid w:val="6525440C"/>
    <w:rsid w:val="65304504"/>
    <w:rsid w:val="65325A14"/>
    <w:rsid w:val="6543587A"/>
    <w:rsid w:val="65453ACB"/>
    <w:rsid w:val="656D46F1"/>
    <w:rsid w:val="656F1F75"/>
    <w:rsid w:val="65836D12"/>
    <w:rsid w:val="65903874"/>
    <w:rsid w:val="65904E91"/>
    <w:rsid w:val="65F362B8"/>
    <w:rsid w:val="66046B2A"/>
    <w:rsid w:val="66263188"/>
    <w:rsid w:val="663366B5"/>
    <w:rsid w:val="664B797A"/>
    <w:rsid w:val="66555272"/>
    <w:rsid w:val="665947B7"/>
    <w:rsid w:val="666F5074"/>
    <w:rsid w:val="667016B7"/>
    <w:rsid w:val="66703652"/>
    <w:rsid w:val="66844328"/>
    <w:rsid w:val="668F7E76"/>
    <w:rsid w:val="66B4092F"/>
    <w:rsid w:val="66C01291"/>
    <w:rsid w:val="66F14244"/>
    <w:rsid w:val="66FA7955"/>
    <w:rsid w:val="67023C27"/>
    <w:rsid w:val="671140E6"/>
    <w:rsid w:val="672E677B"/>
    <w:rsid w:val="672F0459"/>
    <w:rsid w:val="67336A2A"/>
    <w:rsid w:val="673A09E8"/>
    <w:rsid w:val="67426D21"/>
    <w:rsid w:val="67450D7D"/>
    <w:rsid w:val="67627252"/>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B0223F"/>
    <w:rsid w:val="68C36416"/>
    <w:rsid w:val="68CC2E2B"/>
    <w:rsid w:val="68D56A17"/>
    <w:rsid w:val="68E503E3"/>
    <w:rsid w:val="692F585A"/>
    <w:rsid w:val="69371BE4"/>
    <w:rsid w:val="6944211C"/>
    <w:rsid w:val="699624FF"/>
    <w:rsid w:val="69CE0350"/>
    <w:rsid w:val="69CE082D"/>
    <w:rsid w:val="69EE74C3"/>
    <w:rsid w:val="6A0E546F"/>
    <w:rsid w:val="6A4926B2"/>
    <w:rsid w:val="6A4C766C"/>
    <w:rsid w:val="6A68069A"/>
    <w:rsid w:val="6A823E5A"/>
    <w:rsid w:val="6ABA7372"/>
    <w:rsid w:val="6AEF34F2"/>
    <w:rsid w:val="6B223851"/>
    <w:rsid w:val="6B357DB2"/>
    <w:rsid w:val="6B453112"/>
    <w:rsid w:val="6B5E3AF7"/>
    <w:rsid w:val="6B67413D"/>
    <w:rsid w:val="6B800F2E"/>
    <w:rsid w:val="6B822971"/>
    <w:rsid w:val="6B8C558E"/>
    <w:rsid w:val="6B8D5543"/>
    <w:rsid w:val="6B903917"/>
    <w:rsid w:val="6BCE7E25"/>
    <w:rsid w:val="6BD61893"/>
    <w:rsid w:val="6BD66A30"/>
    <w:rsid w:val="6BD96141"/>
    <w:rsid w:val="6BE747E0"/>
    <w:rsid w:val="6C1A00FB"/>
    <w:rsid w:val="6C1F3963"/>
    <w:rsid w:val="6C224A2A"/>
    <w:rsid w:val="6C3B77E6"/>
    <w:rsid w:val="6C690D16"/>
    <w:rsid w:val="6C6F272D"/>
    <w:rsid w:val="6C923081"/>
    <w:rsid w:val="6CAB2055"/>
    <w:rsid w:val="6CB612F5"/>
    <w:rsid w:val="6CB70040"/>
    <w:rsid w:val="6CE67A20"/>
    <w:rsid w:val="6CEB37C9"/>
    <w:rsid w:val="6CF41A77"/>
    <w:rsid w:val="6D087D49"/>
    <w:rsid w:val="6D1B0C22"/>
    <w:rsid w:val="6D282E23"/>
    <w:rsid w:val="6D4B647B"/>
    <w:rsid w:val="6D5B5700"/>
    <w:rsid w:val="6D5C3BD4"/>
    <w:rsid w:val="6D74344C"/>
    <w:rsid w:val="6D8E68A9"/>
    <w:rsid w:val="6DA85B70"/>
    <w:rsid w:val="6DAD31F1"/>
    <w:rsid w:val="6DB0346F"/>
    <w:rsid w:val="6DE228A9"/>
    <w:rsid w:val="6DEE183F"/>
    <w:rsid w:val="6DF72075"/>
    <w:rsid w:val="6DFE57FA"/>
    <w:rsid w:val="6E062690"/>
    <w:rsid w:val="6E310947"/>
    <w:rsid w:val="6E55718E"/>
    <w:rsid w:val="6E557B10"/>
    <w:rsid w:val="6E565B3C"/>
    <w:rsid w:val="6E592908"/>
    <w:rsid w:val="6E651ECE"/>
    <w:rsid w:val="6E977A01"/>
    <w:rsid w:val="6E99525C"/>
    <w:rsid w:val="6E9C4188"/>
    <w:rsid w:val="6EA2262A"/>
    <w:rsid w:val="6EB81E4D"/>
    <w:rsid w:val="6EF01A37"/>
    <w:rsid w:val="6EFF5CCE"/>
    <w:rsid w:val="6F1572A0"/>
    <w:rsid w:val="6F235519"/>
    <w:rsid w:val="6F2D0D89"/>
    <w:rsid w:val="6F311224"/>
    <w:rsid w:val="6F3B6D06"/>
    <w:rsid w:val="6F443C74"/>
    <w:rsid w:val="6F480CF0"/>
    <w:rsid w:val="6F4F7A11"/>
    <w:rsid w:val="6F6964E2"/>
    <w:rsid w:val="6F6B646E"/>
    <w:rsid w:val="6F6F7B2A"/>
    <w:rsid w:val="6F6F7EE2"/>
    <w:rsid w:val="6F7E2158"/>
    <w:rsid w:val="6F7E4E45"/>
    <w:rsid w:val="6F902E08"/>
    <w:rsid w:val="6FA5670E"/>
    <w:rsid w:val="6FA67EF8"/>
    <w:rsid w:val="6FD94EB5"/>
    <w:rsid w:val="701769DC"/>
    <w:rsid w:val="704F233D"/>
    <w:rsid w:val="70593412"/>
    <w:rsid w:val="705F4A66"/>
    <w:rsid w:val="707505E9"/>
    <w:rsid w:val="707D165B"/>
    <w:rsid w:val="707F70C6"/>
    <w:rsid w:val="708C1A59"/>
    <w:rsid w:val="70C44AD9"/>
    <w:rsid w:val="70D47036"/>
    <w:rsid w:val="70D869D4"/>
    <w:rsid w:val="70E1568B"/>
    <w:rsid w:val="70F748AD"/>
    <w:rsid w:val="711931F7"/>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23420D"/>
    <w:rsid w:val="743430F3"/>
    <w:rsid w:val="7437146D"/>
    <w:rsid w:val="743C6343"/>
    <w:rsid w:val="744762DA"/>
    <w:rsid w:val="744D0129"/>
    <w:rsid w:val="74607D5A"/>
    <w:rsid w:val="74640101"/>
    <w:rsid w:val="74856F1E"/>
    <w:rsid w:val="74887242"/>
    <w:rsid w:val="74B310ED"/>
    <w:rsid w:val="74C12A03"/>
    <w:rsid w:val="74CE2C4A"/>
    <w:rsid w:val="74F162FB"/>
    <w:rsid w:val="74F6547D"/>
    <w:rsid w:val="750D1537"/>
    <w:rsid w:val="750D2C39"/>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0523B"/>
    <w:rsid w:val="763806E4"/>
    <w:rsid w:val="764E36AF"/>
    <w:rsid w:val="76515061"/>
    <w:rsid w:val="765E2E71"/>
    <w:rsid w:val="766C6AF4"/>
    <w:rsid w:val="766D3BF2"/>
    <w:rsid w:val="766D5F57"/>
    <w:rsid w:val="76897746"/>
    <w:rsid w:val="76C9109B"/>
    <w:rsid w:val="76E6322A"/>
    <w:rsid w:val="76E77696"/>
    <w:rsid w:val="76EC01D5"/>
    <w:rsid w:val="770758D0"/>
    <w:rsid w:val="7709593C"/>
    <w:rsid w:val="773214DB"/>
    <w:rsid w:val="773810BE"/>
    <w:rsid w:val="77444493"/>
    <w:rsid w:val="774B1AB0"/>
    <w:rsid w:val="776657DB"/>
    <w:rsid w:val="77A2369A"/>
    <w:rsid w:val="77AC46E5"/>
    <w:rsid w:val="77B270DA"/>
    <w:rsid w:val="77B55C6E"/>
    <w:rsid w:val="77CA1FC7"/>
    <w:rsid w:val="77D36B23"/>
    <w:rsid w:val="77D67D36"/>
    <w:rsid w:val="77E1348F"/>
    <w:rsid w:val="78035331"/>
    <w:rsid w:val="780A4A70"/>
    <w:rsid w:val="780D320A"/>
    <w:rsid w:val="78120820"/>
    <w:rsid w:val="78132994"/>
    <w:rsid w:val="782513D5"/>
    <w:rsid w:val="78264633"/>
    <w:rsid w:val="78295334"/>
    <w:rsid w:val="78410709"/>
    <w:rsid w:val="784E7EB8"/>
    <w:rsid w:val="78755D2A"/>
    <w:rsid w:val="787B769A"/>
    <w:rsid w:val="78985D43"/>
    <w:rsid w:val="78A551F0"/>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406B1"/>
    <w:rsid w:val="7AFB3DA0"/>
    <w:rsid w:val="7B0B3C74"/>
    <w:rsid w:val="7B1D1084"/>
    <w:rsid w:val="7B3469A0"/>
    <w:rsid w:val="7B4231CA"/>
    <w:rsid w:val="7B5B24DE"/>
    <w:rsid w:val="7B5B3CEA"/>
    <w:rsid w:val="7B602AD3"/>
    <w:rsid w:val="7B61554E"/>
    <w:rsid w:val="7B6D6969"/>
    <w:rsid w:val="7B75534E"/>
    <w:rsid w:val="7B76313B"/>
    <w:rsid w:val="7B871525"/>
    <w:rsid w:val="7BA20F13"/>
    <w:rsid w:val="7BA6507B"/>
    <w:rsid w:val="7BA83C8F"/>
    <w:rsid w:val="7BB102E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8E36D7"/>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6B4538"/>
    <w:rsid w:val="7D6C6D24"/>
    <w:rsid w:val="7D8D1888"/>
    <w:rsid w:val="7D910439"/>
    <w:rsid w:val="7D943A85"/>
    <w:rsid w:val="7DA55C93"/>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4">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6">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7">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8">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9">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0">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1">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7"/>
    <w:basedOn w:val="1"/>
    <w:next w:val="1"/>
    <w:qFormat/>
    <w:uiPriority w:val="39"/>
    <w:pPr>
      <w:ind w:left="1260"/>
      <w:jc w:val="left"/>
    </w:pPr>
    <w:rPr>
      <w:rFonts w:asciiTheme="minorHAnsi" w:eastAsiaTheme="minorHAnsi"/>
      <w:sz w:val="18"/>
      <w:szCs w:val="18"/>
    </w:rPr>
  </w:style>
  <w:style w:type="paragraph" w:styleId="13">
    <w:name w:val="List Bullet 4"/>
    <w:basedOn w:val="1"/>
    <w:qFormat/>
    <w:uiPriority w:val="0"/>
    <w:pPr>
      <w:tabs>
        <w:tab w:val="left" w:pos="1620"/>
      </w:tabs>
      <w:ind w:left="782" w:hanging="360"/>
    </w:pPr>
    <w:rPr>
      <w:rFonts w:ascii="Times New Roman" w:hAnsi="Times New Roman"/>
      <w:szCs w:val="24"/>
    </w:rPr>
  </w:style>
  <w:style w:type="paragraph" w:styleId="14">
    <w:name w:val="List Number"/>
    <w:basedOn w:val="1"/>
    <w:qFormat/>
    <w:uiPriority w:val="0"/>
    <w:pPr>
      <w:numPr>
        <w:ilvl w:val="0"/>
        <w:numId w:val="2"/>
      </w:numPr>
      <w:tabs>
        <w:tab w:val="left" w:pos="360"/>
      </w:tabs>
    </w:pPr>
    <w:rPr>
      <w:rFonts w:ascii="Times New Roman" w:hAnsi="Times New Roman"/>
      <w:szCs w:val="24"/>
    </w:rPr>
  </w:style>
  <w:style w:type="paragraph" w:styleId="15">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6">
    <w:name w:val="caption"/>
    <w:basedOn w:val="1"/>
    <w:next w:val="1"/>
    <w:qFormat/>
    <w:uiPriority w:val="0"/>
    <w:pPr>
      <w:spacing w:before="152" w:after="160"/>
    </w:pPr>
    <w:rPr>
      <w:rFonts w:ascii="Arial" w:hAnsi="Arial" w:eastAsia="黑体"/>
      <w:sz w:val="20"/>
      <w:szCs w:val="20"/>
    </w:rPr>
  </w:style>
  <w:style w:type="paragraph" w:styleId="17">
    <w:name w:val="List Bullet"/>
    <w:basedOn w:val="1"/>
    <w:qFormat/>
    <w:uiPriority w:val="0"/>
    <w:pPr>
      <w:numPr>
        <w:ilvl w:val="0"/>
        <w:numId w:val="3"/>
      </w:numPr>
      <w:tabs>
        <w:tab w:val="left" w:pos="360"/>
      </w:tabs>
    </w:pPr>
    <w:rPr>
      <w:rFonts w:ascii="Times New Roman" w:hAnsi="Times New Roman"/>
      <w:szCs w:val="24"/>
    </w:rPr>
  </w:style>
  <w:style w:type="paragraph" w:styleId="18">
    <w:name w:val="Document Map"/>
    <w:basedOn w:val="1"/>
    <w:link w:val="72"/>
    <w:qFormat/>
    <w:uiPriority w:val="0"/>
    <w:pPr>
      <w:shd w:val="clear" w:color="auto" w:fill="000080"/>
    </w:pPr>
    <w:rPr>
      <w:rFonts w:ascii="Times New Roman" w:hAnsi="Times New Roman"/>
      <w:szCs w:val="24"/>
    </w:rPr>
  </w:style>
  <w:style w:type="paragraph" w:styleId="19">
    <w:name w:val="annotation text"/>
    <w:basedOn w:val="1"/>
    <w:link w:val="69"/>
    <w:unhideWhenUsed/>
    <w:qFormat/>
    <w:uiPriority w:val="0"/>
    <w:pPr>
      <w:jc w:val="left"/>
    </w:pPr>
  </w:style>
  <w:style w:type="paragraph" w:styleId="20">
    <w:name w:val="List Bullet 3"/>
    <w:basedOn w:val="1"/>
    <w:qFormat/>
    <w:uiPriority w:val="0"/>
    <w:pPr>
      <w:numPr>
        <w:ilvl w:val="0"/>
        <w:numId w:val="4"/>
      </w:numPr>
      <w:tabs>
        <w:tab w:val="left" w:pos="1200"/>
      </w:tabs>
    </w:pPr>
    <w:rPr>
      <w:rFonts w:ascii="Times New Roman" w:hAnsi="Times New Roman"/>
      <w:szCs w:val="24"/>
    </w:rPr>
  </w:style>
  <w:style w:type="paragraph" w:styleId="21">
    <w:name w:val="Body Text"/>
    <w:basedOn w:val="1"/>
    <w:link w:val="73"/>
    <w:qFormat/>
    <w:uiPriority w:val="0"/>
    <w:pPr>
      <w:spacing w:after="120"/>
    </w:pPr>
    <w:rPr>
      <w:rFonts w:ascii="Times New Roman" w:hAnsi="Times New Roman" w:eastAsiaTheme="minorEastAsia" w:cstheme="minorBidi"/>
      <w:szCs w:val="24"/>
    </w:rPr>
  </w:style>
  <w:style w:type="paragraph" w:styleId="22">
    <w:name w:val="Body Text Indent"/>
    <w:basedOn w:val="1"/>
    <w:next w:val="23"/>
    <w:link w:val="74"/>
    <w:qFormat/>
    <w:uiPriority w:val="0"/>
    <w:pPr>
      <w:spacing w:after="120"/>
      <w:ind w:left="420" w:leftChars="200"/>
    </w:pPr>
    <w:rPr>
      <w:rFonts w:asciiTheme="minorHAnsi" w:hAnsiTheme="minorHAnsi" w:eastAsiaTheme="minorEastAsia" w:cstheme="minorBidi"/>
    </w:rPr>
  </w:style>
  <w:style w:type="paragraph" w:styleId="23">
    <w:name w:val="footnote text"/>
    <w:basedOn w:val="1"/>
    <w:link w:val="82"/>
    <w:qFormat/>
    <w:uiPriority w:val="0"/>
    <w:pPr>
      <w:snapToGrid w:val="0"/>
      <w:jc w:val="left"/>
    </w:pPr>
    <w:rPr>
      <w:rFonts w:asciiTheme="minorHAnsi" w:hAnsiTheme="minorHAnsi" w:eastAsiaTheme="minorEastAsia" w:cstheme="minorBidi"/>
      <w:sz w:val="18"/>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6"/>
    <w:qFormat/>
    <w:uiPriority w:val="0"/>
    <w:pPr>
      <w:ind w:left="100" w:leftChars="2500"/>
    </w:pPr>
    <w:rPr>
      <w:rFonts w:ascii="Times New Roman" w:hAnsi="Times New Roman"/>
      <w:szCs w:val="24"/>
    </w:rPr>
  </w:style>
  <w:style w:type="paragraph" w:styleId="31">
    <w:name w:val="endnote text"/>
    <w:basedOn w:val="1"/>
    <w:link w:val="77"/>
    <w:qFormat/>
    <w:uiPriority w:val="0"/>
    <w:pPr>
      <w:snapToGrid w:val="0"/>
      <w:jc w:val="left"/>
    </w:pPr>
    <w:rPr>
      <w:rFonts w:ascii="Times New Roman" w:hAnsi="Times New Roman" w:eastAsiaTheme="minorEastAsia" w:cstheme="minorBidi"/>
      <w:szCs w:val="24"/>
    </w:rPr>
  </w:style>
  <w:style w:type="paragraph" w:styleId="32">
    <w:name w:val="Balloon Text"/>
    <w:basedOn w:val="1"/>
    <w:link w:val="78"/>
    <w:qFormat/>
    <w:uiPriority w:val="0"/>
    <w:rPr>
      <w:rFonts w:ascii="Times New Roman" w:hAnsi="Times New Roman" w:eastAsiaTheme="minorEastAsia" w:cstheme="minorBidi"/>
      <w:sz w:val="18"/>
      <w:szCs w:val="18"/>
    </w:rPr>
  </w:style>
  <w:style w:type="paragraph" w:styleId="33">
    <w:name w:val="footer"/>
    <w:basedOn w:val="1"/>
    <w:link w:val="79"/>
    <w:unhideWhenUsed/>
    <w:qFormat/>
    <w:uiPriority w:val="99"/>
    <w:pPr>
      <w:tabs>
        <w:tab w:val="center" w:pos="4153"/>
        <w:tab w:val="right" w:pos="8306"/>
      </w:tabs>
      <w:snapToGrid w:val="0"/>
      <w:jc w:val="left"/>
    </w:pPr>
    <w:rPr>
      <w:sz w:val="18"/>
      <w:szCs w:val="18"/>
    </w:rPr>
  </w:style>
  <w:style w:type="paragraph" w:styleId="34">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19"/>
    <w:next w:val="19"/>
    <w:link w:val="70"/>
    <w:qFormat/>
    <w:uiPriority w:val="0"/>
    <w:rPr>
      <w:rFonts w:asciiTheme="minorHAnsi" w:hAnsiTheme="minorHAnsi" w:eastAsiaTheme="minorEastAsia" w:cstheme="minorBidi"/>
      <w:b/>
      <w:bCs/>
    </w:rPr>
  </w:style>
  <w:style w:type="paragraph" w:styleId="45">
    <w:name w:val="Body Text First Indent"/>
    <w:basedOn w:val="21"/>
    <w:next w:val="1"/>
    <w:qFormat/>
    <w:uiPriority w:val="0"/>
    <w:pPr>
      <w:spacing w:line="312" w:lineRule="auto"/>
      <w:ind w:firstLine="420"/>
    </w:pPr>
    <w:rPr>
      <w:rFonts w:ascii="Calibri" w:hAnsi="Calibri" w:cs="Times New Roman"/>
    </w:rPr>
  </w:style>
  <w:style w:type="paragraph" w:styleId="46">
    <w:name w:val="Body Text First Indent 2"/>
    <w:basedOn w:val="22"/>
    <w:next w:val="45"/>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6"/>
    <w:basedOn w:val="1"/>
    <w:next w:val="40"/>
    <w:qFormat/>
    <w:uiPriority w:val="0"/>
    <w:pPr>
      <w:spacing w:line="400" w:lineRule="atLeast"/>
    </w:pPr>
    <w:rPr>
      <w:rFonts w:ascii="Times New Roman" w:hAnsi="Times New Roman" w:cs="Times New Roman"/>
      <w:szCs w:val="22"/>
    </w:rPr>
  </w:style>
  <w:style w:type="paragraph" w:customStyle="1" w:styleId="59">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3"/>
    <w:qFormat/>
    <w:uiPriority w:val="0"/>
    <w:rPr>
      <w:rFonts w:ascii="Times New Roman" w:hAnsi="Times New Roman" w:eastAsia="宋体" w:cs="Times New Roman"/>
      <w:b/>
      <w:kern w:val="44"/>
      <w:sz w:val="44"/>
      <w:szCs w:val="20"/>
    </w:rPr>
  </w:style>
  <w:style w:type="character" w:customStyle="1" w:styleId="61">
    <w:name w:val="标题 2 字符"/>
    <w:basedOn w:val="49"/>
    <w:link w:val="4"/>
    <w:qFormat/>
    <w:uiPriority w:val="0"/>
    <w:rPr>
      <w:rFonts w:ascii="Arial" w:hAnsi="Arial" w:eastAsia="黑体" w:cs="Times New Roman"/>
      <w:b/>
      <w:bCs/>
      <w:sz w:val="32"/>
      <w:szCs w:val="32"/>
    </w:rPr>
  </w:style>
  <w:style w:type="character" w:customStyle="1" w:styleId="62">
    <w:name w:val="标题 3 字符"/>
    <w:basedOn w:val="49"/>
    <w:link w:val="5"/>
    <w:qFormat/>
    <w:uiPriority w:val="0"/>
    <w:rPr>
      <w:rFonts w:ascii="Times New Roman" w:hAnsi="Times New Roman" w:eastAsia="宋体" w:cs="Times New Roman"/>
      <w:b/>
      <w:bCs/>
      <w:sz w:val="24"/>
      <w:szCs w:val="32"/>
    </w:rPr>
  </w:style>
  <w:style w:type="character" w:customStyle="1" w:styleId="63">
    <w:name w:val="标题 4 字符"/>
    <w:basedOn w:val="49"/>
    <w:link w:val="6"/>
    <w:qFormat/>
    <w:uiPriority w:val="0"/>
    <w:rPr>
      <w:rFonts w:ascii="Arial" w:hAnsi="Arial" w:eastAsia="宋体" w:cs="Times New Roman"/>
      <w:b/>
      <w:bCs/>
      <w:szCs w:val="28"/>
      <w:lang w:val="en-US" w:eastAsia="zh-CN"/>
    </w:rPr>
  </w:style>
  <w:style w:type="character" w:customStyle="1" w:styleId="64">
    <w:name w:val="标题 5 字符"/>
    <w:basedOn w:val="49"/>
    <w:link w:val="7"/>
    <w:qFormat/>
    <w:uiPriority w:val="0"/>
    <w:rPr>
      <w:rFonts w:ascii="Times New Roman" w:hAnsi="Times New Roman" w:eastAsia="黑体" w:cs="Times New Roman"/>
      <w:bCs/>
      <w:szCs w:val="28"/>
      <w:lang w:val="en-US" w:eastAsia="zh-CN"/>
    </w:rPr>
  </w:style>
  <w:style w:type="character" w:customStyle="1" w:styleId="65">
    <w:name w:val="标题 6 字符"/>
    <w:basedOn w:val="49"/>
    <w:link w:val="8"/>
    <w:qFormat/>
    <w:uiPriority w:val="0"/>
    <w:rPr>
      <w:rFonts w:ascii="Arial" w:hAnsi="Arial" w:eastAsia="黑体" w:cs="Times New Roman"/>
      <w:b/>
      <w:bCs/>
      <w:sz w:val="24"/>
      <w:szCs w:val="24"/>
      <w:lang w:val="en-US" w:eastAsia="zh-CN"/>
    </w:rPr>
  </w:style>
  <w:style w:type="character" w:customStyle="1" w:styleId="66">
    <w:name w:val="标题 7 字符"/>
    <w:basedOn w:val="49"/>
    <w:link w:val="9"/>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0"/>
    <w:qFormat/>
    <w:uiPriority w:val="0"/>
    <w:rPr>
      <w:rFonts w:ascii="Arial" w:hAnsi="Arial" w:eastAsia="黑体" w:cs="Times New Roman"/>
      <w:sz w:val="24"/>
      <w:szCs w:val="24"/>
      <w:lang w:val="en-US" w:eastAsia="zh-CN"/>
    </w:rPr>
  </w:style>
  <w:style w:type="character" w:customStyle="1" w:styleId="68">
    <w:name w:val="标题 9 字符"/>
    <w:basedOn w:val="49"/>
    <w:link w:val="11"/>
    <w:qFormat/>
    <w:uiPriority w:val="0"/>
    <w:rPr>
      <w:rFonts w:ascii="Arial" w:hAnsi="Arial" w:eastAsia="黑体" w:cs="Times New Roman"/>
      <w:szCs w:val="21"/>
      <w:lang w:val="en-US" w:eastAsia="zh-CN"/>
    </w:rPr>
  </w:style>
  <w:style w:type="character" w:customStyle="1" w:styleId="69">
    <w:name w:val="批注文字 字符1"/>
    <w:basedOn w:val="49"/>
    <w:link w:val="19"/>
    <w:qFormat/>
    <w:uiPriority w:val="0"/>
    <w:rPr>
      <w:rFonts w:ascii="Calibri" w:hAnsi="Calibri" w:eastAsia="宋体" w:cs="Times New Roman"/>
    </w:rPr>
  </w:style>
  <w:style w:type="character" w:customStyle="1" w:styleId="70">
    <w:name w:val="批注主题 字符"/>
    <w:link w:val="44"/>
    <w:qFormat/>
    <w:uiPriority w:val="0"/>
    <w:rPr>
      <w:b/>
      <w:bCs/>
      <w:lang w:val="en-US" w:eastAsia="zh-CN"/>
    </w:rPr>
  </w:style>
  <w:style w:type="character" w:customStyle="1" w:styleId="71">
    <w:name w:val="正文缩进 字符"/>
    <w:link w:val="15"/>
    <w:qFormat/>
    <w:uiPriority w:val="0"/>
    <w:rPr>
      <w:rFonts w:ascii="Arial" w:hAnsi="Arial"/>
      <w:szCs w:val="24"/>
    </w:rPr>
  </w:style>
  <w:style w:type="character" w:customStyle="1" w:styleId="72">
    <w:name w:val="文档结构图 字符"/>
    <w:basedOn w:val="49"/>
    <w:link w:val="18"/>
    <w:qFormat/>
    <w:uiPriority w:val="0"/>
    <w:rPr>
      <w:rFonts w:ascii="Times New Roman" w:hAnsi="Times New Roman" w:eastAsia="宋体" w:cs="Times New Roman"/>
      <w:szCs w:val="24"/>
      <w:shd w:val="clear" w:color="auto" w:fill="000080"/>
    </w:rPr>
  </w:style>
  <w:style w:type="character" w:customStyle="1" w:styleId="73">
    <w:name w:val="正文文本 字符"/>
    <w:link w:val="21"/>
    <w:qFormat/>
    <w:uiPriority w:val="0"/>
    <w:rPr>
      <w:rFonts w:ascii="Times New Roman" w:hAnsi="Times New Roman"/>
      <w:szCs w:val="24"/>
      <w:lang w:val="en-US" w:eastAsia="zh-CN"/>
    </w:rPr>
  </w:style>
  <w:style w:type="character" w:customStyle="1" w:styleId="74">
    <w:name w:val="正文文本缩进 字符"/>
    <w:link w:val="22"/>
    <w:qFormat/>
    <w:uiPriority w:val="99"/>
  </w:style>
  <w:style w:type="character" w:customStyle="1" w:styleId="75">
    <w:name w:val="纯文本 字符"/>
    <w:basedOn w:val="49"/>
    <w:link w:val="27"/>
    <w:qFormat/>
    <w:uiPriority w:val="0"/>
    <w:rPr>
      <w:rFonts w:ascii="宋体" w:hAnsi="Courier New" w:eastAsia="宋体" w:cs="Times New Roman"/>
      <w:i/>
      <w:kern w:val="0"/>
      <w:sz w:val="18"/>
      <w:szCs w:val="20"/>
    </w:rPr>
  </w:style>
  <w:style w:type="character" w:customStyle="1" w:styleId="76">
    <w:name w:val="日期 字符"/>
    <w:basedOn w:val="49"/>
    <w:link w:val="30"/>
    <w:qFormat/>
    <w:uiPriority w:val="0"/>
    <w:rPr>
      <w:rFonts w:ascii="Times New Roman" w:hAnsi="Times New Roman" w:eastAsia="宋体" w:cs="Times New Roman"/>
      <w:szCs w:val="24"/>
    </w:rPr>
  </w:style>
  <w:style w:type="character" w:customStyle="1" w:styleId="77">
    <w:name w:val="尾注文本 字符"/>
    <w:link w:val="31"/>
    <w:qFormat/>
    <w:uiPriority w:val="0"/>
    <w:rPr>
      <w:rFonts w:ascii="Times New Roman" w:hAnsi="Times New Roman"/>
      <w:szCs w:val="24"/>
      <w:lang w:val="en-US" w:eastAsia="zh-CN"/>
    </w:rPr>
  </w:style>
  <w:style w:type="character" w:customStyle="1" w:styleId="78">
    <w:name w:val="批注框文本 字符"/>
    <w:link w:val="32"/>
    <w:qFormat/>
    <w:uiPriority w:val="0"/>
    <w:rPr>
      <w:rFonts w:ascii="Times New Roman" w:hAnsi="Times New Roman"/>
      <w:sz w:val="18"/>
      <w:szCs w:val="18"/>
    </w:rPr>
  </w:style>
  <w:style w:type="character" w:customStyle="1" w:styleId="79">
    <w:name w:val="页脚 字符"/>
    <w:basedOn w:val="49"/>
    <w:link w:val="33"/>
    <w:qFormat/>
    <w:uiPriority w:val="99"/>
    <w:rPr>
      <w:sz w:val="18"/>
      <w:szCs w:val="18"/>
    </w:rPr>
  </w:style>
  <w:style w:type="character" w:customStyle="1" w:styleId="80">
    <w:name w:val="页眉 字符"/>
    <w:basedOn w:val="49"/>
    <w:link w:val="34"/>
    <w:qFormat/>
    <w:uiPriority w:val="0"/>
    <w:rPr>
      <w:sz w:val="18"/>
      <w:szCs w:val="18"/>
    </w:rPr>
  </w:style>
  <w:style w:type="character" w:customStyle="1" w:styleId="81">
    <w:name w:val="副标题 字符"/>
    <w:link w:val="37"/>
    <w:qFormat/>
    <w:uiPriority w:val="0"/>
    <w:rPr>
      <w:rFonts w:ascii="Arial" w:hAnsi="Arial"/>
      <w:b/>
      <w:bCs/>
      <w:kern w:val="28"/>
      <w:sz w:val="32"/>
      <w:szCs w:val="32"/>
      <w:lang w:val="en-US" w:eastAsia="zh-CN"/>
    </w:rPr>
  </w:style>
  <w:style w:type="character" w:customStyle="1" w:styleId="82">
    <w:name w:val="脚注文本 字符"/>
    <w:link w:val="23"/>
    <w:qFormat/>
    <w:uiPriority w:val="0"/>
    <w:rPr>
      <w:sz w:val="18"/>
    </w:rPr>
  </w:style>
  <w:style w:type="character" w:customStyle="1" w:styleId="83">
    <w:name w:val="标题 字符"/>
    <w:link w:val="43"/>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19"/>
    <w:next w:val="19"/>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4"/>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7"/>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4"/>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5"/>
    <w:next w:val="5"/>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3"/>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3"/>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1"/>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5"/>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4"/>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3"/>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3"/>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5"/>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3"/>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3"/>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3"/>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3"/>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4"/>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4"/>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3"/>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6"/>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3"/>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23"/>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3"/>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4"/>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6"/>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5"/>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4"/>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3"/>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1"/>
    <w:qFormat/>
    <w:uiPriority w:val="0"/>
    <w:pPr>
      <w:spacing w:after="0" w:line="360" w:lineRule="auto"/>
      <w:ind w:firstLine="200" w:firstLineChars="200"/>
    </w:pPr>
    <w:rPr>
      <w:sz w:val="28"/>
      <w:szCs w:val="20"/>
    </w:rPr>
  </w:style>
  <w:style w:type="paragraph" w:customStyle="1" w:styleId="523">
    <w:name w:val="TOC 标题1"/>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5"/>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4"/>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5"/>
    <w:next w:val="5"/>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3"/>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3"/>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0"/>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3"/>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6"/>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3"/>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1"/>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19"/>
    <w:next w:val="19"/>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19"/>
    <w:next w:val="19"/>
    <w:qFormat/>
    <w:uiPriority w:val="0"/>
    <w:rPr>
      <w:rFonts w:ascii="Times New Roman" w:hAnsi="Times New Roman"/>
      <w:b/>
      <w:bCs/>
      <w:szCs w:val="24"/>
    </w:rPr>
  </w:style>
  <w:style w:type="paragraph" w:customStyle="1" w:styleId="703">
    <w:name w:val="正文文本首行缩进3"/>
    <w:basedOn w:val="21"/>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4"/>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BodyText1I2"/>
    <w:basedOn w:val="754"/>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54">
    <w:name w:val="BodyTextIndent"/>
    <w:basedOn w:val="1"/>
    <w:autoRedefine/>
    <w:qFormat/>
    <w:uiPriority w:val="0"/>
    <w:pPr>
      <w:topLinePunct/>
      <w:ind w:firstLine="560" w:firstLineChars="200"/>
      <w:jc w:val="both"/>
      <w:textAlignment w:val="baseline"/>
    </w:pPr>
    <w:rPr>
      <w:rFonts w:ascii="宋体" w:hAnsi="宋体"/>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5464</Words>
  <Characters>6024</Characters>
  <Lines>305</Lines>
  <Paragraphs>85</Paragraphs>
  <TotalTime>0</TotalTime>
  <ScaleCrop>false</ScaleCrop>
  <LinksUpToDate>false</LinksUpToDate>
  <CharactersWithSpaces>6276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2025-10-20T06:50:44Z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9805F2E78B07404E9C549CAE501314AA_13</vt:lpwstr>
  </property>
  <property fmtid="{D5CDD505-2E9C-101B-9397-08002B2CF9AE}" pid="4" name="KSOTemplateDocerSaveRecord">
    <vt:lpwstr>eyJoZGlkIjoiZGE0MWNhMjcyMjRmZTNmMWYwMjM4ZGY3OTJjOGZkM2IiLCJ1c2VySWQiOiIyMzk3MjQyMDcifQ==</vt:lpwstr>
  </property>
</Properties>
</file>